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4B2E72F" w14:textId="77777777" w:rsidR="005654CC" w:rsidRPr="00A32E5C" w:rsidRDefault="005654CC" w:rsidP="001B264A">
      <w:pPr>
        <w:rPr>
          <w:sz w:val="20"/>
        </w:rPr>
      </w:pPr>
    </w:p>
    <w:p w14:paraId="6E5BEA49" w14:textId="77777777" w:rsidR="005654CC" w:rsidRPr="00A32E5C" w:rsidRDefault="005654CC" w:rsidP="005654CC">
      <w:pPr>
        <w:jc w:val="center"/>
        <w:rPr>
          <w:sz w:val="20"/>
        </w:rPr>
      </w:pPr>
    </w:p>
    <w:p w14:paraId="5737E828" w14:textId="77777777" w:rsidR="005654CC" w:rsidRPr="00A32E5C" w:rsidRDefault="005654CC" w:rsidP="005654CC">
      <w:pPr>
        <w:jc w:val="center"/>
        <w:rPr>
          <w:sz w:val="20"/>
        </w:rPr>
      </w:pPr>
    </w:p>
    <w:p w14:paraId="16D22744" w14:textId="77777777" w:rsidR="00CE5A87" w:rsidRPr="00A32E5C" w:rsidRDefault="00CE5A87" w:rsidP="005654CC">
      <w:pPr>
        <w:jc w:val="center"/>
        <w:rPr>
          <w:b/>
          <w:sz w:val="32"/>
        </w:rPr>
      </w:pPr>
    </w:p>
    <w:p w14:paraId="1739224A" w14:textId="77777777" w:rsidR="00AD2ED3" w:rsidRPr="00A32E5C" w:rsidRDefault="00B57EE5" w:rsidP="005654CC">
      <w:pPr>
        <w:jc w:val="center"/>
        <w:rPr>
          <w:b/>
          <w:sz w:val="32"/>
        </w:rPr>
      </w:pPr>
      <w:r w:rsidRPr="00A32E5C">
        <w:rPr>
          <w:b/>
          <w:sz w:val="32"/>
        </w:rPr>
        <w:t>Komunalac d.o.o.</w:t>
      </w:r>
    </w:p>
    <w:p w14:paraId="05E52869" w14:textId="77777777" w:rsidR="005654CC" w:rsidRPr="00A32E5C" w:rsidRDefault="009D2A37" w:rsidP="005654CC">
      <w:pPr>
        <w:jc w:val="center"/>
        <w:rPr>
          <w:sz w:val="32"/>
        </w:rPr>
      </w:pPr>
      <w:r w:rsidRPr="00A32E5C">
        <w:rPr>
          <w:b/>
          <w:sz w:val="32"/>
        </w:rPr>
        <w:t xml:space="preserve"> </w:t>
      </w:r>
    </w:p>
    <w:p w14:paraId="434BE81C" w14:textId="77777777" w:rsidR="005654CC" w:rsidRPr="00A32E5C" w:rsidRDefault="005654CC" w:rsidP="005654CC">
      <w:pPr>
        <w:jc w:val="center"/>
        <w:rPr>
          <w:sz w:val="32"/>
        </w:rPr>
      </w:pPr>
    </w:p>
    <w:p w14:paraId="52145B34" w14:textId="77777777" w:rsidR="00B53AFE" w:rsidRPr="00A32E5C" w:rsidRDefault="00AE50D7" w:rsidP="00AE50D7">
      <w:pPr>
        <w:jc w:val="center"/>
        <w:rPr>
          <w:b/>
          <w:sz w:val="32"/>
          <w:szCs w:val="32"/>
        </w:rPr>
      </w:pPr>
      <w:r w:rsidRPr="00A32E5C">
        <w:rPr>
          <w:b/>
          <w:bCs/>
          <w:noProof/>
          <w:color w:val="000000"/>
          <w:sz w:val="32"/>
          <w:szCs w:val="32"/>
          <w:lang w:eastAsia="de-DE"/>
        </w:rPr>
        <w:t xml:space="preserve">Natječaj za </w:t>
      </w:r>
      <w:r w:rsidRPr="00A32E5C">
        <w:rPr>
          <w:b/>
          <w:sz w:val="32"/>
          <w:szCs w:val="32"/>
        </w:rPr>
        <w:t xml:space="preserve">predlaganje programa/projekata od interesa </w:t>
      </w:r>
    </w:p>
    <w:p w14:paraId="71FBBC58" w14:textId="77777777" w:rsidR="00B53AFE" w:rsidRPr="00A32E5C" w:rsidRDefault="00AE50D7" w:rsidP="00AE50D7">
      <w:pPr>
        <w:jc w:val="center"/>
        <w:rPr>
          <w:b/>
          <w:sz w:val="32"/>
          <w:szCs w:val="32"/>
        </w:rPr>
      </w:pPr>
      <w:r w:rsidRPr="00A32E5C">
        <w:rPr>
          <w:b/>
          <w:sz w:val="32"/>
          <w:szCs w:val="32"/>
        </w:rPr>
        <w:t xml:space="preserve">za </w:t>
      </w:r>
      <w:r w:rsidR="00B57EE5" w:rsidRPr="00A32E5C">
        <w:rPr>
          <w:b/>
          <w:sz w:val="32"/>
          <w:szCs w:val="32"/>
        </w:rPr>
        <w:t>opće dobro</w:t>
      </w:r>
      <w:r w:rsidR="00B53AFE" w:rsidRPr="00A32E5C">
        <w:rPr>
          <w:b/>
          <w:sz w:val="32"/>
          <w:szCs w:val="32"/>
        </w:rPr>
        <w:t xml:space="preserve"> koje provode udruge i neprofitne </w:t>
      </w:r>
      <w:permStart w:id="1362173141" w:edGrp="everyone"/>
      <w:permEnd w:id="1362173141"/>
      <w:r w:rsidR="00B53AFE" w:rsidRPr="00A32E5C">
        <w:rPr>
          <w:b/>
          <w:sz w:val="32"/>
          <w:szCs w:val="32"/>
        </w:rPr>
        <w:t>organizacija</w:t>
      </w:r>
    </w:p>
    <w:p w14:paraId="61756FBB" w14:textId="7592CE2D" w:rsidR="00AE50D7" w:rsidRPr="00A32E5C" w:rsidRDefault="009057DF" w:rsidP="00AE50D7">
      <w:pPr>
        <w:jc w:val="center"/>
        <w:rPr>
          <w:b/>
          <w:sz w:val="32"/>
          <w:szCs w:val="32"/>
        </w:rPr>
      </w:pPr>
      <w:r w:rsidRPr="00A32E5C">
        <w:rPr>
          <w:b/>
          <w:sz w:val="32"/>
          <w:szCs w:val="32"/>
        </w:rPr>
        <w:t xml:space="preserve"> za 20</w:t>
      </w:r>
      <w:permStart w:id="240522598" w:edGrp="everyone"/>
      <w:r w:rsidR="00D05AF3">
        <w:rPr>
          <w:b/>
          <w:sz w:val="32"/>
          <w:szCs w:val="32"/>
        </w:rPr>
        <w:t>2</w:t>
      </w:r>
      <w:r w:rsidR="00CC5D2B">
        <w:rPr>
          <w:b/>
          <w:sz w:val="32"/>
          <w:szCs w:val="32"/>
        </w:rPr>
        <w:t>6</w:t>
      </w:r>
      <w:r w:rsidR="00D05AF3">
        <w:rPr>
          <w:b/>
          <w:sz w:val="32"/>
          <w:szCs w:val="32"/>
        </w:rPr>
        <w:t>.</w:t>
      </w:r>
      <w:r w:rsidR="00AE50D7" w:rsidRPr="00A32E5C">
        <w:rPr>
          <w:b/>
          <w:sz w:val="32"/>
          <w:szCs w:val="32"/>
        </w:rPr>
        <w:t xml:space="preserve"> </w:t>
      </w:r>
      <w:permEnd w:id="240522598"/>
      <w:r w:rsidR="00AE50D7" w:rsidRPr="00A32E5C">
        <w:rPr>
          <w:b/>
          <w:sz w:val="32"/>
          <w:szCs w:val="32"/>
        </w:rPr>
        <w:t>godinu</w:t>
      </w:r>
    </w:p>
    <w:p w14:paraId="714C4B32" w14:textId="77777777" w:rsidR="005654CC" w:rsidRPr="00A32E5C" w:rsidRDefault="005654CC" w:rsidP="00CB3E74">
      <w:pPr>
        <w:pStyle w:val="SubTitle2"/>
        <w:jc w:val="left"/>
        <w:rPr>
          <w:lang w:val="hr-HR"/>
        </w:rPr>
      </w:pPr>
    </w:p>
    <w:p w14:paraId="16EDBD72" w14:textId="77777777" w:rsidR="005654CC" w:rsidRPr="00A32E5C" w:rsidRDefault="00443B3D" w:rsidP="00E53AFB">
      <w:pPr>
        <w:pStyle w:val="SubTitle1"/>
        <w:rPr>
          <w:lang w:val="hr-HR"/>
        </w:rPr>
      </w:pPr>
      <w:r w:rsidRPr="00A32E5C">
        <w:rPr>
          <w:b w:val="0"/>
          <w:sz w:val="32"/>
          <w:szCs w:val="32"/>
          <w:lang w:val="hr-HR"/>
        </w:rPr>
        <w:t>O</w:t>
      </w:r>
      <w:r w:rsidR="005654CC" w:rsidRPr="00A32E5C">
        <w:rPr>
          <w:b w:val="0"/>
          <w:sz w:val="32"/>
          <w:szCs w:val="32"/>
          <w:lang w:val="hr-HR"/>
        </w:rPr>
        <w:t xml:space="preserve">brazac </w:t>
      </w:r>
      <w:r w:rsidRPr="00A32E5C">
        <w:rPr>
          <w:b w:val="0"/>
          <w:sz w:val="32"/>
          <w:szCs w:val="32"/>
          <w:lang w:val="hr-HR"/>
        </w:rPr>
        <w:t xml:space="preserve">opisa programa ili projekta  </w:t>
      </w:r>
      <w:r w:rsidR="005654CC" w:rsidRPr="00A32E5C">
        <w:rPr>
          <w:b w:val="0"/>
          <w:sz w:val="32"/>
          <w:szCs w:val="32"/>
          <w:lang w:val="hr-HR"/>
        </w:rPr>
        <w:br/>
      </w:r>
      <w:permStart w:id="681384251" w:edGrp="everyone"/>
    </w:p>
    <w:permEnd w:id="681384251"/>
    <w:p w14:paraId="398970B1" w14:textId="0CB777A2" w:rsidR="009B2C16" w:rsidRPr="00A32E5C" w:rsidRDefault="009B2C16" w:rsidP="009B2C16">
      <w:pPr>
        <w:pStyle w:val="SubTitle1"/>
        <w:rPr>
          <w:b w:val="0"/>
          <w:sz w:val="32"/>
          <w:szCs w:val="32"/>
          <w:lang w:val="hr-HR"/>
        </w:rPr>
      </w:pPr>
      <w:r w:rsidRPr="00A32E5C">
        <w:rPr>
          <w:b w:val="0"/>
          <w:sz w:val="32"/>
          <w:szCs w:val="32"/>
          <w:lang w:val="hr-HR"/>
        </w:rPr>
        <w:t>Datum objave natječaja:</w:t>
      </w:r>
      <w:r>
        <w:rPr>
          <w:b w:val="0"/>
          <w:sz w:val="32"/>
          <w:szCs w:val="32"/>
          <w:lang w:val="hr-HR"/>
        </w:rPr>
        <w:t xml:space="preserve"> </w:t>
      </w:r>
      <w:permStart w:id="316298205" w:edGrp="everyone"/>
      <w:r w:rsidR="00911A3D">
        <w:rPr>
          <w:b w:val="0"/>
          <w:sz w:val="32"/>
          <w:szCs w:val="32"/>
          <w:lang w:val="hr-HR"/>
        </w:rPr>
        <w:t>2. 2. 202</w:t>
      </w:r>
      <w:r w:rsidR="00CC5D2B">
        <w:rPr>
          <w:b w:val="0"/>
          <w:sz w:val="32"/>
          <w:szCs w:val="32"/>
          <w:lang w:val="hr-HR"/>
        </w:rPr>
        <w:t>6</w:t>
      </w:r>
      <w:r w:rsidR="002259EF">
        <w:rPr>
          <w:b w:val="0"/>
          <w:sz w:val="32"/>
          <w:szCs w:val="32"/>
          <w:lang w:val="hr-HR"/>
        </w:rPr>
        <w:t>.</w:t>
      </w:r>
      <w:permEnd w:id="316298205"/>
    </w:p>
    <w:p w14:paraId="68B50B91" w14:textId="67CD2688" w:rsidR="009B2C16" w:rsidRPr="00A32E5C" w:rsidRDefault="009B2C16" w:rsidP="009B2C16">
      <w:pPr>
        <w:pStyle w:val="SubTitle1"/>
        <w:rPr>
          <w:b w:val="0"/>
          <w:sz w:val="32"/>
          <w:szCs w:val="32"/>
          <w:lang w:val="hr-HR"/>
        </w:rPr>
      </w:pPr>
      <w:r w:rsidRPr="00A32E5C">
        <w:rPr>
          <w:b w:val="0"/>
          <w:sz w:val="32"/>
          <w:szCs w:val="32"/>
          <w:lang w:val="hr-HR"/>
        </w:rPr>
        <w:t xml:space="preserve">Rok za dostavu prijava na natječaj: </w:t>
      </w:r>
      <w:permStart w:id="1781553083" w:edGrp="everyone"/>
      <w:r w:rsidR="00CC5D2B">
        <w:rPr>
          <w:b w:val="0"/>
          <w:sz w:val="32"/>
          <w:szCs w:val="32"/>
          <w:lang w:val="hr-HR"/>
        </w:rPr>
        <w:t>16</w:t>
      </w:r>
      <w:r w:rsidR="00911A3D">
        <w:rPr>
          <w:b w:val="0"/>
          <w:sz w:val="32"/>
          <w:szCs w:val="32"/>
          <w:lang w:val="hr-HR"/>
        </w:rPr>
        <w:t xml:space="preserve">. </w:t>
      </w:r>
      <w:r w:rsidR="00CC5D2B">
        <w:rPr>
          <w:b w:val="0"/>
          <w:sz w:val="32"/>
          <w:szCs w:val="32"/>
          <w:lang w:val="hr-HR"/>
        </w:rPr>
        <w:t>3</w:t>
      </w:r>
      <w:r w:rsidR="00911A3D">
        <w:rPr>
          <w:b w:val="0"/>
          <w:sz w:val="32"/>
          <w:szCs w:val="32"/>
          <w:lang w:val="hr-HR"/>
        </w:rPr>
        <w:t>. 202</w:t>
      </w:r>
      <w:r w:rsidR="00CC5D2B">
        <w:rPr>
          <w:b w:val="0"/>
          <w:sz w:val="32"/>
          <w:szCs w:val="32"/>
          <w:lang w:val="hr-HR"/>
        </w:rPr>
        <w:t>6</w:t>
      </w:r>
      <w:r w:rsidR="00911A3D">
        <w:rPr>
          <w:b w:val="0"/>
          <w:sz w:val="32"/>
          <w:szCs w:val="32"/>
          <w:lang w:val="hr-HR"/>
        </w:rPr>
        <w:t>.</w:t>
      </w:r>
      <w:permEnd w:id="1781553083"/>
    </w:p>
    <w:p w14:paraId="0489AEA5" w14:textId="77777777" w:rsidR="00D92059" w:rsidRPr="00A32E5C" w:rsidRDefault="00D92059" w:rsidP="005654CC">
      <w:pPr>
        <w:pStyle w:val="SubTitle2"/>
        <w:rPr>
          <w:b w:val="0"/>
          <w:szCs w:val="32"/>
          <w:lang w:val="hr-HR"/>
        </w:rPr>
      </w:pPr>
    </w:p>
    <w:p w14:paraId="30FD91CF" w14:textId="77777777" w:rsidR="005654CC" w:rsidRPr="00A32E5C" w:rsidRDefault="005654CC" w:rsidP="00D92059">
      <w:pPr>
        <w:rPr>
          <w:rFonts w:eastAsia="Arial Unicode MS"/>
          <w:b/>
          <w:bCs/>
        </w:rPr>
      </w:pPr>
    </w:p>
    <w:p w14:paraId="0ACF8FF0" w14:textId="77777777" w:rsidR="00B53AFE" w:rsidRPr="00A32E5C" w:rsidRDefault="00E53AFB" w:rsidP="007B4B70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b/>
        </w:rPr>
      </w:pPr>
      <w:r w:rsidRPr="00A32E5C">
        <w:rPr>
          <w:b/>
        </w:rPr>
        <w:t>Molimo Vas da prije ispunjavanja Obrasca paž</w:t>
      </w:r>
      <w:r w:rsidR="00B53AFE" w:rsidRPr="00A32E5C">
        <w:rPr>
          <w:b/>
        </w:rPr>
        <w:t>ljivo pročitate Upute za prijavitelje</w:t>
      </w:r>
      <w:r w:rsidRPr="00A32E5C">
        <w:rPr>
          <w:b/>
        </w:rPr>
        <w:t xml:space="preserve"> </w:t>
      </w:r>
      <w:r w:rsidR="0028028D" w:rsidRPr="00A32E5C">
        <w:rPr>
          <w:b/>
        </w:rPr>
        <w:t xml:space="preserve">na </w:t>
      </w:r>
      <w:r w:rsidR="00F5052A" w:rsidRPr="00A32E5C">
        <w:rPr>
          <w:b/>
        </w:rPr>
        <w:t xml:space="preserve">Natječaj </w:t>
      </w:r>
      <w:r w:rsidR="00BE44FC" w:rsidRPr="00A32E5C">
        <w:rPr>
          <w:b/>
        </w:rPr>
        <w:t>za predlaganje programa/projekata od interesa za opće dobro koje provode udruge i druge neprofitne organizacije.</w:t>
      </w:r>
    </w:p>
    <w:p w14:paraId="57D1A694" w14:textId="77777777" w:rsidR="00E53AFB" w:rsidRPr="00A32E5C" w:rsidRDefault="00E53AFB" w:rsidP="007B4B70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b/>
        </w:rPr>
      </w:pPr>
      <w:r w:rsidRPr="00A32E5C">
        <w:t>Obrazac pažljivo popunite i što je moguće jasnije da bi se mogla napraviti procjena kvalitete prijedloga programa</w:t>
      </w:r>
      <w:r w:rsidR="00846A6B" w:rsidRPr="00A32E5C">
        <w:t>/projekta</w:t>
      </w:r>
      <w:r w:rsidRPr="00A32E5C">
        <w:t xml:space="preserve">. Budite precizni i navedite dovoljno detalja koji će omogućiti jasnoću prijedloga. </w:t>
      </w:r>
    </w:p>
    <w:p w14:paraId="20F0650B" w14:textId="77777777" w:rsidR="005654CC" w:rsidRPr="00A32E5C" w:rsidRDefault="005654CC" w:rsidP="005654CC">
      <w:pPr>
        <w:ind w:hanging="13"/>
        <w:jc w:val="center"/>
        <w:rPr>
          <w:rFonts w:eastAsia="Arial Unicode MS"/>
          <w:b/>
          <w:bCs/>
        </w:rPr>
      </w:pPr>
    </w:p>
    <w:p w14:paraId="41611257" w14:textId="77777777" w:rsidR="005654CC" w:rsidRPr="00A32E5C" w:rsidRDefault="005654CC" w:rsidP="005654CC">
      <w:pPr>
        <w:ind w:hanging="13"/>
        <w:jc w:val="center"/>
        <w:rPr>
          <w:rFonts w:eastAsia="Arial Unicode MS"/>
          <w:b/>
          <w:bCs/>
        </w:rPr>
      </w:pPr>
    </w:p>
    <w:p w14:paraId="4409680D" w14:textId="77777777" w:rsidR="005654CC" w:rsidRPr="00A32E5C" w:rsidRDefault="005654CC" w:rsidP="005654CC">
      <w:pPr>
        <w:ind w:hanging="13"/>
        <w:jc w:val="center"/>
        <w:rPr>
          <w:rFonts w:eastAsia="Arial Unicode MS"/>
          <w:b/>
          <w:bCs/>
        </w:rPr>
      </w:pPr>
    </w:p>
    <w:p w14:paraId="37E98966" w14:textId="77777777" w:rsidR="005654CC" w:rsidRPr="00A32E5C" w:rsidRDefault="005654CC" w:rsidP="005654CC">
      <w:pPr>
        <w:ind w:hanging="13"/>
        <w:jc w:val="center"/>
        <w:rPr>
          <w:rFonts w:eastAsia="Arial Unicode MS"/>
          <w:b/>
          <w:bCs/>
        </w:rPr>
      </w:pPr>
      <w:r w:rsidRPr="00A32E5C">
        <w:rPr>
          <w:rFonts w:eastAsia="Arial Unicode MS"/>
          <w:b/>
          <w:bCs/>
        </w:rPr>
        <w:t>Molimo da obrazac popunite korištenjem računala</w:t>
      </w:r>
    </w:p>
    <w:p w14:paraId="1548DD42" w14:textId="77777777" w:rsidR="005654CC" w:rsidRPr="00A32E5C" w:rsidRDefault="005654CC" w:rsidP="005654CC">
      <w:pPr>
        <w:ind w:hanging="13"/>
        <w:jc w:val="center"/>
        <w:rPr>
          <w:rFonts w:eastAsia="Arial Unicode MS"/>
          <w:b/>
          <w:bCs/>
        </w:rPr>
      </w:pPr>
    </w:p>
    <w:p w14:paraId="275CE03B" w14:textId="77777777" w:rsidR="005654CC" w:rsidRPr="00A32E5C" w:rsidRDefault="00074B02" w:rsidP="005654CC">
      <w:pPr>
        <w:ind w:hanging="13"/>
        <w:jc w:val="center"/>
        <w:rPr>
          <w:rFonts w:eastAsia="Arial Unicode MS"/>
          <w:b/>
          <w:bCs/>
        </w:rPr>
      </w:pPr>
      <w:r w:rsidRPr="00A32E5C">
        <w:rPr>
          <w:rFonts w:eastAsia="Arial Unicode MS"/>
          <w:b/>
          <w:bCs/>
        </w:rPr>
        <w:br w:type="page"/>
      </w:r>
    </w:p>
    <w:tbl>
      <w:tblPr>
        <w:tblStyle w:val="Reetkatablice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18"/>
      </w:tblGrid>
      <w:tr w:rsidR="007B42B4" w14:paraId="3F2F2E48" w14:textId="77777777" w:rsidTr="007B42B4">
        <w:tc>
          <w:tcPr>
            <w:tcW w:w="9918" w:type="dxa"/>
            <w:tcBorders>
              <w:top w:val="nil"/>
              <w:bottom w:val="nil"/>
            </w:tcBorders>
          </w:tcPr>
          <w:p w14:paraId="3112F434" w14:textId="77777777" w:rsidR="007B42B4" w:rsidRDefault="007B42B4" w:rsidP="003D4C05">
            <w:pPr>
              <w:rPr>
                <w:rFonts w:eastAsia="Arial Unicode MS"/>
                <w:b/>
                <w:bCs/>
              </w:rPr>
            </w:pPr>
            <w:r w:rsidRPr="00A32E5C">
              <w:rPr>
                <w:rFonts w:eastAsia="Arial Unicode MS"/>
                <w:b/>
                <w:bCs/>
              </w:rPr>
              <w:lastRenderedPageBreak/>
              <w:t>Naziv programa/projekta:</w:t>
            </w:r>
          </w:p>
        </w:tc>
      </w:tr>
      <w:tr w:rsidR="007B42B4" w14:paraId="2CD227AD" w14:textId="77777777" w:rsidTr="007B42B4">
        <w:tc>
          <w:tcPr>
            <w:tcW w:w="9918" w:type="dxa"/>
            <w:tcBorders>
              <w:top w:val="nil"/>
            </w:tcBorders>
          </w:tcPr>
          <w:p w14:paraId="100F4D43" w14:textId="77777777" w:rsidR="007B42B4" w:rsidRDefault="007B42B4" w:rsidP="003D4C05">
            <w:pPr>
              <w:rPr>
                <w:rFonts w:eastAsia="Arial Unicode MS"/>
                <w:b/>
                <w:bCs/>
              </w:rPr>
            </w:pPr>
            <w:permStart w:id="1235422683" w:edGrp="everyone" w:colFirst="0" w:colLast="0"/>
          </w:p>
          <w:p w14:paraId="3613B34B" w14:textId="77777777" w:rsidR="009A4790" w:rsidRDefault="009A4790" w:rsidP="003D4C05">
            <w:pPr>
              <w:rPr>
                <w:rFonts w:eastAsia="Arial Unicode MS"/>
                <w:b/>
                <w:bCs/>
              </w:rPr>
            </w:pPr>
          </w:p>
        </w:tc>
      </w:tr>
      <w:permEnd w:id="1235422683"/>
      <w:tr w:rsidR="007B42B4" w14:paraId="58131BFC" w14:textId="77777777" w:rsidTr="007B42B4">
        <w:tc>
          <w:tcPr>
            <w:tcW w:w="9918" w:type="dxa"/>
            <w:tcBorders>
              <w:bottom w:val="nil"/>
            </w:tcBorders>
          </w:tcPr>
          <w:p w14:paraId="1548F31D" w14:textId="77777777" w:rsidR="007B42B4" w:rsidRDefault="007B42B4" w:rsidP="003D4C05">
            <w:pPr>
              <w:rPr>
                <w:rFonts w:eastAsia="Arial Unicode MS"/>
                <w:b/>
                <w:bCs/>
              </w:rPr>
            </w:pPr>
          </w:p>
          <w:p w14:paraId="2AA35C27" w14:textId="77777777" w:rsidR="007B42B4" w:rsidRDefault="007B42B4" w:rsidP="003D4C05">
            <w:pPr>
              <w:rPr>
                <w:rFonts w:eastAsia="Arial Unicode MS"/>
                <w:b/>
                <w:bCs/>
              </w:rPr>
            </w:pPr>
            <w:r w:rsidRPr="00A32E5C">
              <w:rPr>
                <w:rFonts w:eastAsia="Arial Unicode MS"/>
                <w:b/>
                <w:bCs/>
              </w:rPr>
              <w:t>Naziv prijavitelja programa/projekta:</w:t>
            </w:r>
          </w:p>
        </w:tc>
      </w:tr>
      <w:tr w:rsidR="007B42B4" w14:paraId="7897EC50" w14:textId="77777777" w:rsidTr="007B42B4">
        <w:tc>
          <w:tcPr>
            <w:tcW w:w="9918" w:type="dxa"/>
            <w:tcBorders>
              <w:top w:val="nil"/>
              <w:bottom w:val="single" w:sz="4" w:space="0" w:color="auto"/>
            </w:tcBorders>
          </w:tcPr>
          <w:p w14:paraId="702567E3" w14:textId="1E8B2671" w:rsidR="007B42B4" w:rsidRDefault="007B42B4" w:rsidP="003D4C05">
            <w:pPr>
              <w:rPr>
                <w:rFonts w:eastAsia="Arial Unicode MS"/>
                <w:b/>
                <w:bCs/>
              </w:rPr>
            </w:pPr>
            <w:permStart w:id="2133928662" w:edGrp="everyone"/>
          </w:p>
          <w:p w14:paraId="660F6B65" w14:textId="77777777" w:rsidR="009A4790" w:rsidRDefault="009A4790" w:rsidP="003D4C05">
            <w:pPr>
              <w:rPr>
                <w:rFonts w:eastAsia="Arial Unicode MS"/>
                <w:b/>
                <w:bCs/>
              </w:rPr>
            </w:pPr>
          </w:p>
        </w:tc>
      </w:tr>
      <w:permEnd w:id="2133928662"/>
    </w:tbl>
    <w:p w14:paraId="7751A51B" w14:textId="77777777" w:rsidR="00092880" w:rsidRDefault="00092880" w:rsidP="00074B02">
      <w:pPr>
        <w:rPr>
          <w:rFonts w:eastAsia="Arial Unicode MS"/>
          <w:b/>
          <w:bCs/>
        </w:rPr>
      </w:pPr>
    </w:p>
    <w:p w14:paraId="1237FA51" w14:textId="77777777" w:rsidR="007B42B4" w:rsidRDefault="007B42B4" w:rsidP="00074B02">
      <w:pPr>
        <w:rPr>
          <w:rFonts w:eastAsia="Arial Unicode MS"/>
          <w:b/>
          <w:bCs/>
        </w:rPr>
      </w:pPr>
    </w:p>
    <w:tbl>
      <w:tblPr>
        <w:tblStyle w:val="Reetkatablice"/>
        <w:tblW w:w="9918" w:type="dxa"/>
        <w:tblLook w:val="04A0" w:firstRow="1" w:lastRow="0" w:firstColumn="1" w:lastColumn="0" w:noHBand="0" w:noVBand="1"/>
      </w:tblPr>
      <w:tblGrid>
        <w:gridCol w:w="3651"/>
        <w:gridCol w:w="1195"/>
        <w:gridCol w:w="252"/>
        <w:gridCol w:w="851"/>
        <w:gridCol w:w="1289"/>
        <w:gridCol w:w="695"/>
        <w:gridCol w:w="1985"/>
      </w:tblGrid>
      <w:tr w:rsidR="003617B5" w:rsidRPr="00790E67" w14:paraId="4BEE6709" w14:textId="77777777" w:rsidTr="002013D4">
        <w:trPr>
          <w:trHeight w:val="449"/>
        </w:trPr>
        <w:tc>
          <w:tcPr>
            <w:tcW w:w="9918" w:type="dxa"/>
            <w:gridSpan w:val="7"/>
            <w:shd w:val="clear" w:color="auto" w:fill="DEEAF6" w:themeFill="accent1" w:themeFillTint="33"/>
            <w:vAlign w:val="center"/>
          </w:tcPr>
          <w:p w14:paraId="088AB27F" w14:textId="77777777" w:rsidR="003617B5" w:rsidRPr="00790E67" w:rsidRDefault="003617B5" w:rsidP="002013D4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790E67">
              <w:rPr>
                <w:rFonts w:eastAsia="Arial Unicode MS"/>
                <w:b/>
                <w:sz w:val="22"/>
                <w:szCs w:val="20"/>
              </w:rPr>
              <w:t xml:space="preserve">I. </w:t>
            </w:r>
            <w:r w:rsidRPr="00790E67">
              <w:rPr>
                <w:rFonts w:eastAsia="Arial Unicode MS"/>
                <w:b/>
                <w:bCs/>
                <w:sz w:val="22"/>
                <w:szCs w:val="20"/>
              </w:rPr>
              <w:t>OPĆI PODACI O PRIJAVITELJU PROGRAMA/PROJEKTA I PARTNERIMA</w:t>
            </w:r>
          </w:p>
        </w:tc>
      </w:tr>
      <w:tr w:rsidR="003617B5" w:rsidRPr="00790E67" w14:paraId="05641A12" w14:textId="77777777" w:rsidTr="00735573">
        <w:trPr>
          <w:trHeight w:val="697"/>
        </w:trPr>
        <w:tc>
          <w:tcPr>
            <w:tcW w:w="9918" w:type="dxa"/>
            <w:gridSpan w:val="7"/>
            <w:shd w:val="clear" w:color="auto" w:fill="FFFFCC"/>
            <w:vAlign w:val="center"/>
          </w:tcPr>
          <w:p w14:paraId="13F3A741" w14:textId="77777777" w:rsidR="003617B5" w:rsidRPr="00790E67" w:rsidRDefault="003617B5" w:rsidP="002013D4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790E67">
              <w:rPr>
                <w:rFonts w:eastAsia="Arial Unicode MS"/>
                <w:b/>
                <w:sz w:val="22"/>
                <w:szCs w:val="20"/>
              </w:rPr>
              <w:t>OSNOVNI PODACI O ORGANIZACIJI – PRIJAVITELJU PROGRAMA/PROJEKTA I PARTNERIMA</w:t>
            </w:r>
          </w:p>
        </w:tc>
      </w:tr>
      <w:tr w:rsidR="003617B5" w:rsidRPr="00790E67" w14:paraId="08FC4ABA" w14:textId="77777777" w:rsidTr="002013D4">
        <w:tc>
          <w:tcPr>
            <w:tcW w:w="3651" w:type="dxa"/>
            <w:shd w:val="clear" w:color="auto" w:fill="FFFFCC"/>
            <w:vAlign w:val="center"/>
          </w:tcPr>
          <w:p w14:paraId="6C48D384" w14:textId="77777777" w:rsidR="003617B5" w:rsidRPr="00790E67" w:rsidRDefault="003617B5" w:rsidP="002013D4">
            <w:pPr>
              <w:pStyle w:val="Bezproreda"/>
              <w:rPr>
                <w:rFonts w:eastAsia="Arial Unicode MS"/>
                <w:szCs w:val="20"/>
              </w:rPr>
            </w:pPr>
            <w:permStart w:id="1452431270" w:edGrp="everyone" w:colFirst="1" w:colLast="1"/>
            <w:r w:rsidRPr="00790E67">
              <w:rPr>
                <w:rFonts w:eastAsia="Arial Unicode MS"/>
                <w:szCs w:val="20"/>
              </w:rPr>
              <w:t>1. Naziv organizacije</w:t>
            </w:r>
            <w:r w:rsidR="00613B9C">
              <w:rPr>
                <w:rFonts w:eastAsia="Arial Unicode MS"/>
                <w:szCs w:val="20"/>
              </w:rPr>
              <w:t>:</w:t>
            </w:r>
          </w:p>
        </w:tc>
        <w:tc>
          <w:tcPr>
            <w:tcW w:w="6267" w:type="dxa"/>
            <w:gridSpan w:val="6"/>
            <w:vAlign w:val="center"/>
          </w:tcPr>
          <w:p w14:paraId="40E76AE3" w14:textId="77777777" w:rsidR="003617B5" w:rsidRPr="0080686E" w:rsidRDefault="003617B5" w:rsidP="002013D4">
            <w:pPr>
              <w:rPr>
                <w:rFonts w:eastAsia="Arial Unicode MS"/>
                <w:b/>
                <w:bCs/>
                <w:sz w:val="22"/>
                <w:szCs w:val="22"/>
              </w:rPr>
            </w:pPr>
          </w:p>
        </w:tc>
      </w:tr>
      <w:tr w:rsidR="003617B5" w:rsidRPr="00790E67" w14:paraId="00C7D2BB" w14:textId="77777777" w:rsidTr="002013D4">
        <w:tc>
          <w:tcPr>
            <w:tcW w:w="3651" w:type="dxa"/>
            <w:shd w:val="clear" w:color="auto" w:fill="FFFFCC"/>
            <w:vAlign w:val="center"/>
          </w:tcPr>
          <w:p w14:paraId="51CB8741" w14:textId="77777777" w:rsidR="003617B5" w:rsidRPr="00790E67" w:rsidRDefault="003617B5" w:rsidP="002013D4">
            <w:pPr>
              <w:pStyle w:val="Bezproreda"/>
              <w:rPr>
                <w:rFonts w:eastAsia="Arial Unicode MS"/>
                <w:szCs w:val="20"/>
              </w:rPr>
            </w:pPr>
            <w:permStart w:id="1304326420" w:edGrp="everyone" w:colFirst="1" w:colLast="1"/>
            <w:permEnd w:id="1452431270"/>
            <w:r w:rsidRPr="00790E67">
              <w:rPr>
                <w:rFonts w:eastAsia="Arial Unicode MS"/>
                <w:szCs w:val="20"/>
              </w:rPr>
              <w:t xml:space="preserve">2. Adresa </w:t>
            </w:r>
            <w:r w:rsidRPr="00790E67">
              <w:rPr>
                <w:rFonts w:eastAsia="Arial Unicode MS"/>
                <w:i/>
                <w:szCs w:val="20"/>
              </w:rPr>
              <w:t>(ulica i broj)</w:t>
            </w:r>
            <w:r w:rsidR="00613B9C">
              <w:rPr>
                <w:rFonts w:eastAsia="Arial Unicode MS"/>
                <w:i/>
                <w:szCs w:val="20"/>
              </w:rPr>
              <w:t>:</w:t>
            </w:r>
          </w:p>
        </w:tc>
        <w:tc>
          <w:tcPr>
            <w:tcW w:w="6267" w:type="dxa"/>
            <w:gridSpan w:val="6"/>
            <w:vAlign w:val="center"/>
          </w:tcPr>
          <w:p w14:paraId="08109F9C" w14:textId="77777777" w:rsidR="003617B5" w:rsidRPr="0080686E" w:rsidRDefault="003617B5" w:rsidP="002013D4">
            <w:pPr>
              <w:pStyle w:val="Bezproreda"/>
              <w:rPr>
                <w:rFonts w:eastAsia="Arial Unicode MS"/>
              </w:rPr>
            </w:pPr>
          </w:p>
        </w:tc>
      </w:tr>
      <w:tr w:rsidR="003617B5" w:rsidRPr="00790E67" w14:paraId="29DA8DDC" w14:textId="77777777" w:rsidTr="002013D4">
        <w:tc>
          <w:tcPr>
            <w:tcW w:w="3651" w:type="dxa"/>
            <w:shd w:val="clear" w:color="auto" w:fill="FFFFCC"/>
            <w:vAlign w:val="center"/>
          </w:tcPr>
          <w:p w14:paraId="0CEC061C" w14:textId="77777777" w:rsidR="003617B5" w:rsidRPr="00790E67" w:rsidRDefault="003617B5" w:rsidP="002013D4">
            <w:pPr>
              <w:pStyle w:val="Bezproreda"/>
              <w:rPr>
                <w:rFonts w:eastAsia="Arial Unicode MS"/>
                <w:szCs w:val="20"/>
              </w:rPr>
            </w:pPr>
            <w:permStart w:id="1103575568" w:edGrp="everyone" w:colFirst="3" w:colLast="3"/>
            <w:permStart w:id="584134482" w:edGrp="everyone" w:colFirst="1" w:colLast="1"/>
            <w:permEnd w:id="1304326420"/>
            <w:r w:rsidRPr="00790E67">
              <w:rPr>
                <w:rFonts w:eastAsia="Arial Unicode MS"/>
                <w:szCs w:val="20"/>
              </w:rPr>
              <w:t>3. Poštanski broj i sjedište</w:t>
            </w:r>
            <w:r w:rsidR="00613B9C">
              <w:rPr>
                <w:rFonts w:eastAsia="Arial Unicode MS"/>
                <w:szCs w:val="20"/>
              </w:rPr>
              <w:t>:</w:t>
            </w:r>
          </w:p>
        </w:tc>
        <w:tc>
          <w:tcPr>
            <w:tcW w:w="2298" w:type="dxa"/>
            <w:gridSpan w:val="3"/>
            <w:vAlign w:val="center"/>
          </w:tcPr>
          <w:p w14:paraId="55B32029" w14:textId="77777777" w:rsidR="003617B5" w:rsidRPr="0080686E" w:rsidRDefault="003617B5" w:rsidP="002013D4">
            <w:pPr>
              <w:pStyle w:val="Bezproreda"/>
              <w:rPr>
                <w:rFonts w:eastAsia="Arial Unicode MS"/>
              </w:rPr>
            </w:pPr>
          </w:p>
        </w:tc>
        <w:tc>
          <w:tcPr>
            <w:tcW w:w="1289" w:type="dxa"/>
            <w:shd w:val="clear" w:color="auto" w:fill="FFFFCC"/>
            <w:vAlign w:val="center"/>
          </w:tcPr>
          <w:p w14:paraId="53E5AEE1" w14:textId="77777777" w:rsidR="003617B5" w:rsidRPr="0080686E" w:rsidRDefault="003617B5" w:rsidP="002013D4">
            <w:pPr>
              <w:pStyle w:val="Bezproreda"/>
              <w:rPr>
                <w:rFonts w:eastAsia="Arial Unicode MS"/>
              </w:rPr>
            </w:pPr>
            <w:r w:rsidRPr="0080686E">
              <w:rPr>
                <w:rFonts w:eastAsia="Arial Unicode MS"/>
              </w:rPr>
              <w:t>4. Županija</w:t>
            </w:r>
            <w:r w:rsidR="003A5EB2">
              <w:rPr>
                <w:rFonts w:eastAsia="Arial Unicode MS"/>
              </w:rPr>
              <w:t>:</w:t>
            </w:r>
          </w:p>
        </w:tc>
        <w:tc>
          <w:tcPr>
            <w:tcW w:w="2680" w:type="dxa"/>
            <w:gridSpan w:val="2"/>
            <w:vAlign w:val="center"/>
          </w:tcPr>
          <w:p w14:paraId="2D72D823" w14:textId="77777777" w:rsidR="003617B5" w:rsidRPr="0080686E" w:rsidRDefault="003617B5" w:rsidP="002013D4">
            <w:pPr>
              <w:pStyle w:val="Bezproreda"/>
              <w:rPr>
                <w:rFonts w:eastAsia="Arial Unicode MS"/>
              </w:rPr>
            </w:pPr>
          </w:p>
        </w:tc>
      </w:tr>
      <w:tr w:rsidR="003617B5" w:rsidRPr="00790E67" w14:paraId="3EAFB713" w14:textId="77777777" w:rsidTr="002013D4">
        <w:tc>
          <w:tcPr>
            <w:tcW w:w="3651" w:type="dxa"/>
            <w:shd w:val="clear" w:color="auto" w:fill="FFFFCC"/>
            <w:vAlign w:val="center"/>
          </w:tcPr>
          <w:p w14:paraId="4080EDEA" w14:textId="77777777" w:rsidR="003617B5" w:rsidRPr="00790E67" w:rsidRDefault="003617B5" w:rsidP="002013D4">
            <w:pPr>
              <w:pStyle w:val="Bezproreda"/>
              <w:ind w:right="-131"/>
              <w:rPr>
                <w:rFonts w:eastAsia="Arial Unicode MS"/>
                <w:szCs w:val="20"/>
              </w:rPr>
            </w:pPr>
            <w:permStart w:id="587426249" w:edGrp="everyone" w:colFirst="1" w:colLast="1"/>
            <w:permEnd w:id="1103575568"/>
            <w:permEnd w:id="584134482"/>
            <w:r w:rsidRPr="00790E67">
              <w:rPr>
                <w:rFonts w:eastAsia="Arial Unicode MS"/>
                <w:szCs w:val="20"/>
              </w:rPr>
              <w:t xml:space="preserve">5. Ime i prezime osobe ovlaštene za zastupanje, adresa e-pošte i dužnost koju obavlja </w:t>
            </w:r>
            <w:r w:rsidRPr="00790E67">
              <w:rPr>
                <w:rFonts w:eastAsia="Arial Unicode MS"/>
                <w:i/>
                <w:szCs w:val="20"/>
              </w:rPr>
              <w:t>(npr. predsjednik/-ca, direktor/-ica)</w:t>
            </w:r>
            <w:r w:rsidR="003A5EB2">
              <w:rPr>
                <w:rFonts w:eastAsia="Arial Unicode MS"/>
                <w:i/>
                <w:szCs w:val="20"/>
              </w:rPr>
              <w:t>:</w:t>
            </w:r>
          </w:p>
        </w:tc>
        <w:tc>
          <w:tcPr>
            <w:tcW w:w="6267" w:type="dxa"/>
            <w:gridSpan w:val="6"/>
            <w:vAlign w:val="center"/>
          </w:tcPr>
          <w:p w14:paraId="2D33FE4E" w14:textId="77777777" w:rsidR="003617B5" w:rsidRPr="0080686E" w:rsidRDefault="003617B5" w:rsidP="002013D4">
            <w:pPr>
              <w:pStyle w:val="Bezproreda"/>
              <w:rPr>
                <w:rFonts w:eastAsia="Arial Unicode MS"/>
              </w:rPr>
            </w:pPr>
          </w:p>
        </w:tc>
      </w:tr>
      <w:tr w:rsidR="003617B5" w:rsidRPr="00790E67" w14:paraId="0D5200CB" w14:textId="77777777" w:rsidTr="00C71346">
        <w:tc>
          <w:tcPr>
            <w:tcW w:w="3651" w:type="dxa"/>
            <w:shd w:val="clear" w:color="auto" w:fill="FFFFCC"/>
            <w:vAlign w:val="center"/>
          </w:tcPr>
          <w:p w14:paraId="760F2B57" w14:textId="77777777" w:rsidR="003617B5" w:rsidRPr="008353DD" w:rsidRDefault="003617B5" w:rsidP="002013D4">
            <w:pPr>
              <w:pStyle w:val="Bezproreda"/>
              <w:rPr>
                <w:rFonts w:eastAsia="Arial Unicode MS"/>
                <w:szCs w:val="20"/>
              </w:rPr>
            </w:pPr>
            <w:permStart w:id="1007179482" w:edGrp="everyone" w:colFirst="3" w:colLast="3"/>
            <w:permStart w:id="1271288115" w:edGrp="everyone" w:colFirst="1" w:colLast="1"/>
            <w:permEnd w:id="587426249"/>
            <w:r w:rsidRPr="008353DD">
              <w:rPr>
                <w:rFonts w:eastAsia="Arial Unicode MS"/>
                <w:szCs w:val="20"/>
              </w:rPr>
              <w:t>6. Telefon</w:t>
            </w:r>
            <w:r w:rsidR="003A5EB2">
              <w:rPr>
                <w:rFonts w:eastAsia="Arial Unicode MS"/>
                <w:szCs w:val="20"/>
              </w:rPr>
              <w:t>:</w:t>
            </w:r>
          </w:p>
        </w:tc>
        <w:tc>
          <w:tcPr>
            <w:tcW w:w="2298" w:type="dxa"/>
            <w:gridSpan w:val="3"/>
            <w:vAlign w:val="center"/>
          </w:tcPr>
          <w:p w14:paraId="3EFEA7D6" w14:textId="77777777" w:rsidR="003617B5" w:rsidRPr="0080686E" w:rsidRDefault="003617B5" w:rsidP="002013D4">
            <w:pPr>
              <w:pStyle w:val="Bezproreda"/>
              <w:rPr>
                <w:rFonts w:eastAsia="Arial Unicode MS"/>
              </w:rPr>
            </w:pPr>
          </w:p>
        </w:tc>
        <w:tc>
          <w:tcPr>
            <w:tcW w:w="1984" w:type="dxa"/>
            <w:gridSpan w:val="2"/>
            <w:shd w:val="clear" w:color="auto" w:fill="FFFFCC"/>
            <w:vAlign w:val="center"/>
          </w:tcPr>
          <w:p w14:paraId="4A7980B4" w14:textId="77777777" w:rsidR="003617B5" w:rsidRPr="0080686E" w:rsidRDefault="003617B5" w:rsidP="002013D4">
            <w:pPr>
              <w:pStyle w:val="Bezproreda"/>
              <w:rPr>
                <w:rFonts w:eastAsia="Arial Unicode MS"/>
              </w:rPr>
            </w:pPr>
            <w:r w:rsidRPr="0080686E">
              <w:rPr>
                <w:rFonts w:eastAsia="Arial Unicode MS"/>
              </w:rPr>
              <w:t>7. Mobitel</w:t>
            </w:r>
          </w:p>
        </w:tc>
        <w:tc>
          <w:tcPr>
            <w:tcW w:w="1985" w:type="dxa"/>
            <w:vAlign w:val="center"/>
          </w:tcPr>
          <w:p w14:paraId="324B4991" w14:textId="77777777" w:rsidR="003617B5" w:rsidRPr="0080686E" w:rsidRDefault="003617B5" w:rsidP="002013D4">
            <w:pPr>
              <w:pStyle w:val="Bezproreda"/>
              <w:rPr>
                <w:rFonts w:eastAsia="Arial Unicode MS"/>
              </w:rPr>
            </w:pPr>
          </w:p>
        </w:tc>
      </w:tr>
      <w:tr w:rsidR="003617B5" w:rsidRPr="00790E67" w14:paraId="34237844" w14:textId="77777777" w:rsidTr="002013D4">
        <w:tc>
          <w:tcPr>
            <w:tcW w:w="3651" w:type="dxa"/>
            <w:shd w:val="clear" w:color="auto" w:fill="FFFFCC"/>
            <w:vAlign w:val="center"/>
          </w:tcPr>
          <w:p w14:paraId="1DF5194E" w14:textId="77777777" w:rsidR="003617B5" w:rsidRPr="008353DD" w:rsidRDefault="003617B5" w:rsidP="002013D4">
            <w:pPr>
              <w:pStyle w:val="Bezproreda"/>
              <w:rPr>
                <w:rFonts w:eastAsia="Arial Unicode MS"/>
                <w:szCs w:val="20"/>
              </w:rPr>
            </w:pPr>
            <w:permStart w:id="1536960970" w:edGrp="everyone" w:colFirst="1" w:colLast="1"/>
            <w:permEnd w:id="1007179482"/>
            <w:permEnd w:id="1271288115"/>
            <w:r w:rsidRPr="008353DD">
              <w:rPr>
                <w:rFonts w:eastAsia="Arial Unicode MS"/>
                <w:szCs w:val="20"/>
              </w:rPr>
              <w:t>8. Telefaks</w:t>
            </w:r>
            <w:r w:rsidR="003A5EB2">
              <w:rPr>
                <w:rFonts w:eastAsia="Arial Unicode MS"/>
                <w:szCs w:val="20"/>
              </w:rPr>
              <w:t>:</w:t>
            </w:r>
          </w:p>
        </w:tc>
        <w:tc>
          <w:tcPr>
            <w:tcW w:w="6267" w:type="dxa"/>
            <w:gridSpan w:val="6"/>
            <w:vAlign w:val="center"/>
          </w:tcPr>
          <w:p w14:paraId="5ED88998" w14:textId="77777777" w:rsidR="003617B5" w:rsidRPr="0080686E" w:rsidRDefault="003617B5" w:rsidP="002013D4">
            <w:pPr>
              <w:pStyle w:val="Bezproreda"/>
              <w:rPr>
                <w:rFonts w:eastAsia="Arial Unicode MS"/>
              </w:rPr>
            </w:pPr>
          </w:p>
        </w:tc>
      </w:tr>
      <w:tr w:rsidR="003617B5" w:rsidRPr="00790E67" w14:paraId="7667132A" w14:textId="77777777" w:rsidTr="002013D4">
        <w:tc>
          <w:tcPr>
            <w:tcW w:w="3651" w:type="dxa"/>
            <w:shd w:val="clear" w:color="auto" w:fill="FFFFCC"/>
            <w:vAlign w:val="center"/>
          </w:tcPr>
          <w:p w14:paraId="4FC99FB2" w14:textId="77777777" w:rsidR="003617B5" w:rsidRPr="008353DD" w:rsidRDefault="003617B5" w:rsidP="002013D4">
            <w:pPr>
              <w:pStyle w:val="Bezproreda"/>
              <w:rPr>
                <w:rFonts w:eastAsia="Arial Unicode MS"/>
                <w:szCs w:val="20"/>
              </w:rPr>
            </w:pPr>
            <w:permStart w:id="102641116" w:edGrp="everyone" w:colFirst="1" w:colLast="1"/>
            <w:permEnd w:id="1536960970"/>
            <w:r w:rsidRPr="008353DD">
              <w:rPr>
                <w:rFonts w:eastAsia="Arial Unicode MS"/>
                <w:szCs w:val="20"/>
              </w:rPr>
              <w:t>9. Adresa e-pošte</w:t>
            </w:r>
            <w:r w:rsidR="003A5EB2">
              <w:rPr>
                <w:rFonts w:eastAsia="Arial Unicode MS"/>
                <w:szCs w:val="20"/>
              </w:rPr>
              <w:t>:</w:t>
            </w:r>
          </w:p>
        </w:tc>
        <w:tc>
          <w:tcPr>
            <w:tcW w:w="6267" w:type="dxa"/>
            <w:gridSpan w:val="6"/>
            <w:vAlign w:val="center"/>
          </w:tcPr>
          <w:p w14:paraId="05004516" w14:textId="77777777" w:rsidR="003617B5" w:rsidRPr="0080686E" w:rsidRDefault="003617B5" w:rsidP="002013D4">
            <w:pPr>
              <w:pStyle w:val="Bezproreda"/>
              <w:rPr>
                <w:rFonts w:eastAsia="Arial Unicode MS"/>
              </w:rPr>
            </w:pPr>
          </w:p>
        </w:tc>
      </w:tr>
      <w:tr w:rsidR="003617B5" w:rsidRPr="00790E67" w14:paraId="54B7550F" w14:textId="77777777" w:rsidTr="002013D4">
        <w:tc>
          <w:tcPr>
            <w:tcW w:w="3651" w:type="dxa"/>
            <w:shd w:val="clear" w:color="auto" w:fill="FFFFCC"/>
            <w:vAlign w:val="center"/>
          </w:tcPr>
          <w:p w14:paraId="6B57189C" w14:textId="77777777" w:rsidR="003617B5" w:rsidRPr="008353DD" w:rsidRDefault="003617B5" w:rsidP="002013D4">
            <w:pPr>
              <w:pStyle w:val="Bezproreda"/>
              <w:rPr>
                <w:rFonts w:eastAsia="Arial Unicode MS"/>
                <w:szCs w:val="20"/>
              </w:rPr>
            </w:pPr>
            <w:permStart w:id="969823669" w:edGrp="everyone" w:colFirst="1" w:colLast="1"/>
            <w:permEnd w:id="102641116"/>
            <w:r w:rsidRPr="008353DD">
              <w:rPr>
                <w:rFonts w:eastAsia="Arial Unicode MS"/>
                <w:szCs w:val="20"/>
              </w:rPr>
              <w:t>10. Internetska stranica</w:t>
            </w:r>
            <w:r w:rsidR="003A5EB2">
              <w:rPr>
                <w:rFonts w:eastAsia="Arial Unicode MS"/>
                <w:szCs w:val="20"/>
              </w:rPr>
              <w:t>:</w:t>
            </w:r>
          </w:p>
        </w:tc>
        <w:tc>
          <w:tcPr>
            <w:tcW w:w="6267" w:type="dxa"/>
            <w:gridSpan w:val="6"/>
            <w:vAlign w:val="center"/>
          </w:tcPr>
          <w:p w14:paraId="0757F74F" w14:textId="77777777" w:rsidR="003617B5" w:rsidRPr="0080686E" w:rsidRDefault="003617B5" w:rsidP="002013D4">
            <w:pPr>
              <w:pStyle w:val="Bezproreda"/>
              <w:rPr>
                <w:rFonts w:eastAsia="Arial Unicode MS"/>
              </w:rPr>
            </w:pPr>
          </w:p>
        </w:tc>
      </w:tr>
      <w:tr w:rsidR="003617B5" w:rsidRPr="00790E67" w14:paraId="07162878" w14:textId="77777777" w:rsidTr="002013D4">
        <w:tc>
          <w:tcPr>
            <w:tcW w:w="3651" w:type="dxa"/>
            <w:shd w:val="clear" w:color="auto" w:fill="FFFFCC"/>
            <w:vAlign w:val="center"/>
          </w:tcPr>
          <w:p w14:paraId="1847059B" w14:textId="77777777" w:rsidR="003617B5" w:rsidRPr="008353DD" w:rsidRDefault="003617B5" w:rsidP="002013D4">
            <w:pPr>
              <w:pStyle w:val="Bezproreda"/>
              <w:rPr>
                <w:rFonts w:eastAsia="Arial Unicode MS"/>
                <w:szCs w:val="20"/>
              </w:rPr>
            </w:pPr>
            <w:permStart w:id="184246538" w:edGrp="everyone" w:colFirst="1" w:colLast="1"/>
            <w:permEnd w:id="969823669"/>
            <w:r w:rsidRPr="008353DD">
              <w:rPr>
                <w:rFonts w:eastAsia="Arial Unicode MS"/>
                <w:szCs w:val="20"/>
              </w:rPr>
              <w:t>11. Godina osnutka</w:t>
            </w:r>
            <w:r w:rsidR="003A5EB2">
              <w:rPr>
                <w:rFonts w:eastAsia="Arial Unicode MS"/>
                <w:szCs w:val="20"/>
              </w:rPr>
              <w:t>:</w:t>
            </w:r>
          </w:p>
        </w:tc>
        <w:tc>
          <w:tcPr>
            <w:tcW w:w="6267" w:type="dxa"/>
            <w:gridSpan w:val="6"/>
            <w:vAlign w:val="center"/>
          </w:tcPr>
          <w:p w14:paraId="77AEC706" w14:textId="77777777" w:rsidR="003617B5" w:rsidRPr="0080686E" w:rsidRDefault="003617B5" w:rsidP="002013D4">
            <w:pPr>
              <w:pStyle w:val="Bezproreda"/>
              <w:rPr>
                <w:rFonts w:eastAsia="Arial Unicode MS"/>
              </w:rPr>
            </w:pPr>
          </w:p>
        </w:tc>
      </w:tr>
      <w:tr w:rsidR="003617B5" w:rsidRPr="00790E67" w14:paraId="60CB5EA5" w14:textId="77777777" w:rsidTr="002013D4">
        <w:tc>
          <w:tcPr>
            <w:tcW w:w="3651" w:type="dxa"/>
            <w:shd w:val="clear" w:color="auto" w:fill="FFFFCC"/>
            <w:vAlign w:val="center"/>
          </w:tcPr>
          <w:p w14:paraId="781B3DA9" w14:textId="77777777" w:rsidR="003617B5" w:rsidRPr="008353DD" w:rsidRDefault="003617B5" w:rsidP="002013D4">
            <w:pPr>
              <w:pStyle w:val="Bezproreda"/>
              <w:rPr>
                <w:rFonts w:eastAsia="Arial Unicode MS"/>
                <w:szCs w:val="20"/>
              </w:rPr>
            </w:pPr>
            <w:permStart w:id="1957626018" w:edGrp="everyone" w:colFirst="3" w:colLast="3"/>
            <w:permStart w:id="680213281" w:edGrp="everyone" w:colFirst="1" w:colLast="1"/>
            <w:permEnd w:id="184246538"/>
            <w:r w:rsidRPr="008353DD">
              <w:rPr>
                <w:rFonts w:eastAsia="Arial Unicode MS"/>
                <w:szCs w:val="20"/>
              </w:rPr>
              <w:t xml:space="preserve">12. Datum i godina upisa u matični registar </w:t>
            </w:r>
            <w:r w:rsidRPr="00373CC9">
              <w:rPr>
                <w:rFonts w:eastAsia="Arial Unicode MS"/>
                <w:i/>
                <w:sz w:val="20"/>
                <w:szCs w:val="20"/>
              </w:rPr>
              <w:t>(Registar udruga)</w:t>
            </w:r>
            <w:r w:rsidR="003A5EB2">
              <w:rPr>
                <w:rFonts w:eastAsia="Arial Unicode MS"/>
                <w:i/>
                <w:sz w:val="20"/>
                <w:szCs w:val="20"/>
              </w:rPr>
              <w:t>:</w:t>
            </w:r>
          </w:p>
        </w:tc>
        <w:tc>
          <w:tcPr>
            <w:tcW w:w="2298" w:type="dxa"/>
            <w:gridSpan w:val="3"/>
            <w:vAlign w:val="center"/>
          </w:tcPr>
          <w:p w14:paraId="481973D4" w14:textId="77777777" w:rsidR="003617B5" w:rsidRPr="0080686E" w:rsidRDefault="003617B5" w:rsidP="002013D4">
            <w:pPr>
              <w:pStyle w:val="Bezproreda"/>
              <w:rPr>
                <w:rFonts w:eastAsia="Arial Unicode MS"/>
              </w:rPr>
            </w:pPr>
          </w:p>
        </w:tc>
        <w:tc>
          <w:tcPr>
            <w:tcW w:w="1984" w:type="dxa"/>
            <w:gridSpan w:val="2"/>
            <w:shd w:val="clear" w:color="auto" w:fill="FFFFCC"/>
            <w:vAlign w:val="center"/>
          </w:tcPr>
          <w:p w14:paraId="137D7A8A" w14:textId="77777777" w:rsidR="003617B5" w:rsidRPr="0080686E" w:rsidRDefault="003617B5" w:rsidP="003A5EB2">
            <w:pPr>
              <w:pStyle w:val="Bezproreda"/>
              <w:ind w:left="-105"/>
              <w:rPr>
                <w:rFonts w:eastAsia="Arial Unicode MS"/>
              </w:rPr>
            </w:pPr>
            <w:r w:rsidRPr="0080686E">
              <w:rPr>
                <w:rFonts w:eastAsia="Arial Unicode MS"/>
              </w:rPr>
              <w:t>13. Registarski broj</w:t>
            </w:r>
            <w:r w:rsidR="003A5EB2">
              <w:rPr>
                <w:rFonts w:eastAsia="Arial Unicode MS"/>
              </w:rPr>
              <w:t>:</w:t>
            </w:r>
          </w:p>
        </w:tc>
        <w:tc>
          <w:tcPr>
            <w:tcW w:w="1985" w:type="dxa"/>
            <w:vAlign w:val="center"/>
          </w:tcPr>
          <w:p w14:paraId="4FD2B089" w14:textId="77777777" w:rsidR="003617B5" w:rsidRPr="0080686E" w:rsidRDefault="003617B5" w:rsidP="002013D4">
            <w:pPr>
              <w:pStyle w:val="Bezproreda"/>
              <w:rPr>
                <w:rFonts w:eastAsia="Arial Unicode MS"/>
              </w:rPr>
            </w:pPr>
          </w:p>
        </w:tc>
      </w:tr>
      <w:tr w:rsidR="003617B5" w:rsidRPr="00790E67" w14:paraId="635A3700" w14:textId="77777777" w:rsidTr="002013D4">
        <w:tc>
          <w:tcPr>
            <w:tcW w:w="3651" w:type="dxa"/>
            <w:shd w:val="clear" w:color="auto" w:fill="FFFFCC"/>
            <w:vAlign w:val="center"/>
          </w:tcPr>
          <w:p w14:paraId="74FAC8D7" w14:textId="77777777" w:rsidR="003617B5" w:rsidRPr="008353DD" w:rsidRDefault="003617B5" w:rsidP="002013D4">
            <w:pPr>
              <w:pStyle w:val="Bezproreda"/>
              <w:rPr>
                <w:rFonts w:eastAsia="Arial Unicode MS"/>
                <w:szCs w:val="20"/>
              </w:rPr>
            </w:pPr>
            <w:permStart w:id="429004698" w:edGrp="everyone" w:colFirst="1" w:colLast="1"/>
            <w:permEnd w:id="1957626018"/>
            <w:permEnd w:id="680213281"/>
            <w:r w:rsidRPr="00A526E0">
              <w:rPr>
                <w:rFonts w:eastAsia="Arial Unicode MS"/>
                <w:szCs w:val="20"/>
              </w:rPr>
              <w:t>14.</w:t>
            </w:r>
            <w:r>
              <w:rPr>
                <w:rFonts w:eastAsia="Arial Unicode MS"/>
                <w:szCs w:val="20"/>
              </w:rPr>
              <w:t xml:space="preserve"> </w:t>
            </w:r>
            <w:r w:rsidRPr="00A526E0">
              <w:rPr>
                <w:rFonts w:eastAsia="Arial Unicode MS"/>
                <w:szCs w:val="20"/>
              </w:rPr>
              <w:t xml:space="preserve">Registrirana pri </w:t>
            </w:r>
            <w:r w:rsidRPr="00373CC9">
              <w:rPr>
                <w:rFonts w:eastAsia="Arial Unicode MS"/>
                <w:i/>
                <w:sz w:val="20"/>
                <w:szCs w:val="20"/>
              </w:rPr>
              <w:t>(naziv registracijskog tijela)</w:t>
            </w:r>
            <w:r w:rsidR="003A5EB2">
              <w:rPr>
                <w:rFonts w:eastAsia="Arial Unicode MS"/>
                <w:i/>
                <w:sz w:val="20"/>
                <w:szCs w:val="20"/>
              </w:rPr>
              <w:t>:</w:t>
            </w:r>
          </w:p>
        </w:tc>
        <w:tc>
          <w:tcPr>
            <w:tcW w:w="6267" w:type="dxa"/>
            <w:gridSpan w:val="6"/>
            <w:vAlign w:val="center"/>
          </w:tcPr>
          <w:p w14:paraId="53F7C555" w14:textId="77777777" w:rsidR="003617B5" w:rsidRPr="0080686E" w:rsidRDefault="003617B5" w:rsidP="002013D4">
            <w:pPr>
              <w:pStyle w:val="Bezproreda"/>
              <w:rPr>
                <w:rFonts w:eastAsia="Arial Unicode MS"/>
              </w:rPr>
            </w:pPr>
          </w:p>
        </w:tc>
      </w:tr>
      <w:tr w:rsidR="003617B5" w:rsidRPr="00790E67" w14:paraId="336FAB8F" w14:textId="77777777" w:rsidTr="002013D4">
        <w:tc>
          <w:tcPr>
            <w:tcW w:w="3651" w:type="dxa"/>
            <w:shd w:val="clear" w:color="auto" w:fill="FFFFCC"/>
            <w:vAlign w:val="center"/>
          </w:tcPr>
          <w:p w14:paraId="16FCF523" w14:textId="77777777" w:rsidR="003617B5" w:rsidRPr="008353DD" w:rsidRDefault="003617B5" w:rsidP="002013D4">
            <w:pPr>
              <w:pStyle w:val="Bezproreda"/>
              <w:rPr>
                <w:rFonts w:eastAsia="Arial Unicode MS"/>
                <w:szCs w:val="20"/>
              </w:rPr>
            </w:pPr>
            <w:permStart w:id="1544955141" w:edGrp="everyone" w:colFirst="1" w:colLast="1"/>
            <w:permEnd w:id="429004698"/>
            <w:r w:rsidRPr="00A526E0">
              <w:rPr>
                <w:rFonts w:eastAsia="Arial Unicode MS"/>
                <w:szCs w:val="20"/>
              </w:rPr>
              <w:t>15.</w:t>
            </w:r>
            <w:r>
              <w:rPr>
                <w:rFonts w:eastAsia="Arial Unicode MS"/>
                <w:szCs w:val="20"/>
              </w:rPr>
              <w:t xml:space="preserve"> </w:t>
            </w:r>
            <w:r w:rsidRPr="00A526E0">
              <w:rPr>
                <w:rFonts w:eastAsia="Arial Unicode MS"/>
                <w:szCs w:val="20"/>
              </w:rPr>
              <w:t xml:space="preserve">Broj žiro-računa i naziv banke </w:t>
            </w:r>
            <w:r w:rsidRPr="00373CC9">
              <w:rPr>
                <w:rFonts w:eastAsia="Arial Unicode MS"/>
                <w:i/>
                <w:sz w:val="20"/>
                <w:szCs w:val="20"/>
              </w:rPr>
              <w:t>(IBAN)</w:t>
            </w:r>
            <w:r w:rsidR="003A5EB2">
              <w:rPr>
                <w:rFonts w:eastAsia="Arial Unicode MS"/>
                <w:i/>
                <w:sz w:val="20"/>
                <w:szCs w:val="20"/>
              </w:rPr>
              <w:t>:</w:t>
            </w:r>
          </w:p>
        </w:tc>
        <w:tc>
          <w:tcPr>
            <w:tcW w:w="6267" w:type="dxa"/>
            <w:gridSpan w:val="6"/>
            <w:vAlign w:val="center"/>
          </w:tcPr>
          <w:p w14:paraId="0154F60B" w14:textId="77777777" w:rsidR="003617B5" w:rsidRPr="0080686E" w:rsidRDefault="003617B5" w:rsidP="002013D4">
            <w:pPr>
              <w:pStyle w:val="Bezproreda"/>
              <w:rPr>
                <w:rFonts w:eastAsia="Arial Unicode MS"/>
              </w:rPr>
            </w:pPr>
          </w:p>
        </w:tc>
      </w:tr>
      <w:tr w:rsidR="003617B5" w:rsidRPr="00790E67" w14:paraId="78C0C4D5" w14:textId="77777777" w:rsidTr="002013D4">
        <w:tc>
          <w:tcPr>
            <w:tcW w:w="3651" w:type="dxa"/>
            <w:shd w:val="clear" w:color="auto" w:fill="FFFFCC"/>
            <w:vAlign w:val="center"/>
          </w:tcPr>
          <w:p w14:paraId="5E156331" w14:textId="77777777" w:rsidR="003617B5" w:rsidRPr="008353DD" w:rsidRDefault="003617B5" w:rsidP="002013D4">
            <w:pPr>
              <w:pStyle w:val="Bezproreda"/>
              <w:rPr>
                <w:rFonts w:eastAsia="Arial Unicode MS"/>
                <w:szCs w:val="20"/>
              </w:rPr>
            </w:pPr>
            <w:permStart w:id="993095435" w:edGrp="everyone" w:colFirst="1" w:colLast="1"/>
            <w:permEnd w:id="1544955141"/>
            <w:r w:rsidRPr="00373CC9">
              <w:rPr>
                <w:rFonts w:eastAsia="Arial Unicode MS"/>
                <w:szCs w:val="20"/>
              </w:rPr>
              <w:t>16.</w:t>
            </w:r>
            <w:r>
              <w:rPr>
                <w:rFonts w:eastAsia="Arial Unicode MS"/>
                <w:szCs w:val="20"/>
              </w:rPr>
              <w:t xml:space="preserve"> </w:t>
            </w:r>
            <w:r w:rsidRPr="00373CC9">
              <w:rPr>
                <w:rFonts w:eastAsia="Arial Unicode MS"/>
                <w:szCs w:val="20"/>
              </w:rPr>
              <w:t xml:space="preserve">OIB </w:t>
            </w:r>
            <w:r w:rsidRPr="00373CC9">
              <w:rPr>
                <w:rFonts w:eastAsia="Arial Unicode MS"/>
                <w:i/>
                <w:sz w:val="20"/>
                <w:szCs w:val="20"/>
              </w:rPr>
              <w:t>(osobni identifikacijski broj)</w:t>
            </w:r>
            <w:r w:rsidR="003A5EB2">
              <w:rPr>
                <w:rFonts w:eastAsia="Arial Unicode MS"/>
                <w:i/>
                <w:sz w:val="20"/>
                <w:szCs w:val="20"/>
              </w:rPr>
              <w:t>:</w:t>
            </w:r>
          </w:p>
        </w:tc>
        <w:tc>
          <w:tcPr>
            <w:tcW w:w="6267" w:type="dxa"/>
            <w:gridSpan w:val="6"/>
            <w:vAlign w:val="center"/>
          </w:tcPr>
          <w:p w14:paraId="758B36C3" w14:textId="77777777" w:rsidR="003617B5" w:rsidRPr="0080686E" w:rsidRDefault="003617B5" w:rsidP="002013D4">
            <w:pPr>
              <w:pStyle w:val="Bezproreda"/>
              <w:rPr>
                <w:rFonts w:eastAsia="Arial Unicode MS"/>
              </w:rPr>
            </w:pPr>
          </w:p>
        </w:tc>
      </w:tr>
      <w:tr w:rsidR="003617B5" w:rsidRPr="00790E67" w14:paraId="7A95C569" w14:textId="77777777" w:rsidTr="002013D4">
        <w:tc>
          <w:tcPr>
            <w:tcW w:w="3651" w:type="dxa"/>
            <w:shd w:val="clear" w:color="auto" w:fill="FFFFCC"/>
            <w:vAlign w:val="center"/>
          </w:tcPr>
          <w:p w14:paraId="164C1219" w14:textId="77777777" w:rsidR="003617B5" w:rsidRPr="008353DD" w:rsidRDefault="003617B5" w:rsidP="002013D4">
            <w:pPr>
              <w:pStyle w:val="Bezproreda"/>
              <w:rPr>
                <w:rFonts w:eastAsia="Arial Unicode MS"/>
                <w:szCs w:val="20"/>
              </w:rPr>
            </w:pPr>
            <w:permStart w:id="142177958" w:edGrp="everyone" w:colFirst="1" w:colLast="1"/>
            <w:permEnd w:id="993095435"/>
            <w:r w:rsidRPr="00373CC9">
              <w:rPr>
                <w:rFonts w:eastAsia="Arial Unicode MS"/>
                <w:szCs w:val="20"/>
              </w:rPr>
              <w:t>17.</w:t>
            </w:r>
            <w:r>
              <w:rPr>
                <w:rFonts w:eastAsia="Arial Unicode MS"/>
                <w:szCs w:val="20"/>
              </w:rPr>
              <w:t xml:space="preserve"> </w:t>
            </w:r>
            <w:r w:rsidRPr="00373CC9">
              <w:rPr>
                <w:rFonts w:eastAsia="Arial Unicode MS"/>
                <w:szCs w:val="20"/>
              </w:rPr>
              <w:t xml:space="preserve">RNO </w:t>
            </w:r>
            <w:r w:rsidRPr="00373CC9">
              <w:rPr>
                <w:rFonts w:eastAsia="Arial Unicode MS"/>
                <w:i/>
                <w:sz w:val="20"/>
                <w:szCs w:val="20"/>
              </w:rPr>
              <w:t>(broj u Registru neprofitnih organizacija)</w:t>
            </w:r>
            <w:r w:rsidR="003A5EB2">
              <w:rPr>
                <w:rFonts w:eastAsia="Arial Unicode MS"/>
                <w:i/>
                <w:sz w:val="20"/>
                <w:szCs w:val="20"/>
              </w:rPr>
              <w:t>:</w:t>
            </w:r>
          </w:p>
        </w:tc>
        <w:tc>
          <w:tcPr>
            <w:tcW w:w="6267" w:type="dxa"/>
            <w:gridSpan w:val="6"/>
            <w:vAlign w:val="center"/>
          </w:tcPr>
          <w:p w14:paraId="7F5F0027" w14:textId="77777777" w:rsidR="003617B5" w:rsidRPr="0080686E" w:rsidRDefault="003617B5" w:rsidP="002013D4">
            <w:pPr>
              <w:pStyle w:val="Bezproreda"/>
              <w:rPr>
                <w:rFonts w:eastAsia="Arial Unicode MS"/>
              </w:rPr>
            </w:pPr>
          </w:p>
        </w:tc>
      </w:tr>
      <w:tr w:rsidR="003617B5" w:rsidRPr="00790E67" w14:paraId="30961DCF" w14:textId="77777777" w:rsidTr="002013D4">
        <w:tc>
          <w:tcPr>
            <w:tcW w:w="3651" w:type="dxa"/>
            <w:shd w:val="clear" w:color="auto" w:fill="FFFFCC"/>
            <w:vAlign w:val="center"/>
          </w:tcPr>
          <w:p w14:paraId="5EC3470D" w14:textId="77777777" w:rsidR="003617B5" w:rsidRPr="008353DD" w:rsidRDefault="003617B5" w:rsidP="002013D4">
            <w:pPr>
              <w:pStyle w:val="Bezproreda"/>
              <w:rPr>
                <w:rFonts w:eastAsia="Arial Unicode MS"/>
                <w:szCs w:val="20"/>
              </w:rPr>
            </w:pPr>
            <w:permStart w:id="1372928479" w:edGrp="everyone" w:colFirst="1" w:colLast="1"/>
            <w:permEnd w:id="142177958"/>
            <w:r w:rsidRPr="00373CC9">
              <w:rPr>
                <w:rFonts w:eastAsia="Arial Unicode MS"/>
                <w:szCs w:val="20"/>
              </w:rPr>
              <w:t>18.</w:t>
            </w:r>
            <w:r>
              <w:rPr>
                <w:rFonts w:eastAsia="Arial Unicode MS"/>
                <w:szCs w:val="20"/>
              </w:rPr>
              <w:t xml:space="preserve"> </w:t>
            </w:r>
            <w:r w:rsidRPr="00373CC9">
              <w:rPr>
                <w:rFonts w:eastAsia="Arial Unicode MS"/>
                <w:szCs w:val="20"/>
              </w:rPr>
              <w:t>Ciljevi osnivanja, sukladno Statutu</w:t>
            </w:r>
            <w:r w:rsidR="003A5EB2">
              <w:rPr>
                <w:rFonts w:eastAsia="Arial Unicode MS"/>
                <w:szCs w:val="20"/>
              </w:rPr>
              <w:t>:</w:t>
            </w:r>
          </w:p>
        </w:tc>
        <w:tc>
          <w:tcPr>
            <w:tcW w:w="6267" w:type="dxa"/>
            <w:gridSpan w:val="6"/>
            <w:vAlign w:val="center"/>
          </w:tcPr>
          <w:p w14:paraId="0489ABF2" w14:textId="77777777" w:rsidR="003617B5" w:rsidRPr="0080686E" w:rsidRDefault="003617B5" w:rsidP="002013D4">
            <w:pPr>
              <w:pStyle w:val="Bezproreda"/>
              <w:rPr>
                <w:rFonts w:eastAsia="Arial Unicode MS"/>
              </w:rPr>
            </w:pPr>
          </w:p>
        </w:tc>
      </w:tr>
      <w:tr w:rsidR="003617B5" w:rsidRPr="00790E67" w14:paraId="7588CFA0" w14:textId="77777777" w:rsidTr="002013D4">
        <w:tc>
          <w:tcPr>
            <w:tcW w:w="3651" w:type="dxa"/>
            <w:shd w:val="clear" w:color="auto" w:fill="FFFFCC"/>
            <w:vAlign w:val="center"/>
          </w:tcPr>
          <w:p w14:paraId="0A025F33" w14:textId="77777777" w:rsidR="003617B5" w:rsidRPr="008353DD" w:rsidRDefault="003617B5" w:rsidP="002013D4">
            <w:pPr>
              <w:pStyle w:val="Bezproreda"/>
              <w:rPr>
                <w:rFonts w:eastAsia="Arial Unicode MS"/>
                <w:szCs w:val="20"/>
              </w:rPr>
            </w:pPr>
            <w:permStart w:id="998382491" w:edGrp="everyone" w:colFirst="1" w:colLast="1"/>
            <w:permEnd w:id="1372928479"/>
            <w:r w:rsidRPr="00373CC9">
              <w:rPr>
                <w:rFonts w:eastAsia="Arial Unicode MS"/>
                <w:szCs w:val="20"/>
              </w:rPr>
              <w:t>19.</w:t>
            </w:r>
            <w:r>
              <w:rPr>
                <w:rFonts w:eastAsia="Arial Unicode MS"/>
                <w:szCs w:val="20"/>
              </w:rPr>
              <w:t xml:space="preserve"> </w:t>
            </w:r>
            <w:r w:rsidRPr="00373CC9">
              <w:rPr>
                <w:rFonts w:eastAsia="Arial Unicode MS"/>
                <w:szCs w:val="20"/>
              </w:rPr>
              <w:t>Svrha i područje djelovanja</w:t>
            </w:r>
            <w:r w:rsidR="003A5EB2">
              <w:rPr>
                <w:rFonts w:eastAsia="Arial Unicode MS"/>
                <w:szCs w:val="20"/>
              </w:rPr>
              <w:t>:</w:t>
            </w:r>
          </w:p>
        </w:tc>
        <w:tc>
          <w:tcPr>
            <w:tcW w:w="6267" w:type="dxa"/>
            <w:gridSpan w:val="6"/>
            <w:vAlign w:val="center"/>
          </w:tcPr>
          <w:p w14:paraId="180AE891" w14:textId="77777777" w:rsidR="003617B5" w:rsidRPr="0080686E" w:rsidRDefault="003617B5" w:rsidP="002013D4">
            <w:pPr>
              <w:pStyle w:val="Bezproreda"/>
              <w:rPr>
                <w:rFonts w:eastAsia="Arial Unicode MS"/>
              </w:rPr>
            </w:pPr>
          </w:p>
        </w:tc>
      </w:tr>
      <w:tr w:rsidR="003617B5" w:rsidRPr="00790E67" w14:paraId="47AC870B" w14:textId="77777777" w:rsidTr="002013D4">
        <w:tc>
          <w:tcPr>
            <w:tcW w:w="3651" w:type="dxa"/>
            <w:shd w:val="clear" w:color="auto" w:fill="FFFFCC"/>
            <w:vAlign w:val="center"/>
          </w:tcPr>
          <w:p w14:paraId="1C921BDF" w14:textId="77777777" w:rsidR="003617B5" w:rsidRPr="008353DD" w:rsidRDefault="003617B5" w:rsidP="002013D4">
            <w:pPr>
              <w:pStyle w:val="Bezproreda"/>
              <w:rPr>
                <w:rFonts w:eastAsia="Arial Unicode MS"/>
                <w:szCs w:val="20"/>
              </w:rPr>
            </w:pPr>
            <w:permStart w:id="1457274178" w:edGrp="everyone" w:colFirst="1" w:colLast="1"/>
            <w:permEnd w:id="998382491"/>
            <w:r w:rsidRPr="003617B5">
              <w:rPr>
                <w:rFonts w:eastAsia="Arial Unicode MS"/>
                <w:szCs w:val="20"/>
              </w:rPr>
              <w:t>20.</w:t>
            </w:r>
            <w:r>
              <w:rPr>
                <w:rFonts w:eastAsia="Arial Unicode MS"/>
                <w:szCs w:val="20"/>
              </w:rPr>
              <w:t xml:space="preserve"> </w:t>
            </w:r>
            <w:r w:rsidRPr="003617B5">
              <w:rPr>
                <w:rFonts w:eastAsia="Arial Unicode MS"/>
                <w:szCs w:val="20"/>
              </w:rPr>
              <w:t>Djelatnost(i) organizacije, sukladno Statutu</w:t>
            </w:r>
            <w:r w:rsidR="003A5EB2">
              <w:rPr>
                <w:rFonts w:eastAsia="Arial Unicode MS"/>
                <w:szCs w:val="20"/>
              </w:rPr>
              <w:t>:</w:t>
            </w:r>
          </w:p>
        </w:tc>
        <w:tc>
          <w:tcPr>
            <w:tcW w:w="6267" w:type="dxa"/>
            <w:gridSpan w:val="6"/>
            <w:vAlign w:val="center"/>
          </w:tcPr>
          <w:p w14:paraId="2C43FF79" w14:textId="77777777" w:rsidR="003617B5" w:rsidRPr="0080686E" w:rsidRDefault="003617B5" w:rsidP="002013D4">
            <w:pPr>
              <w:pStyle w:val="Bezproreda"/>
              <w:rPr>
                <w:rFonts w:eastAsia="Arial Unicode MS"/>
              </w:rPr>
            </w:pPr>
          </w:p>
        </w:tc>
      </w:tr>
      <w:tr w:rsidR="003617B5" w:rsidRPr="00790E67" w14:paraId="427B5759" w14:textId="77777777" w:rsidTr="002013D4">
        <w:tc>
          <w:tcPr>
            <w:tcW w:w="3651" w:type="dxa"/>
            <w:shd w:val="clear" w:color="auto" w:fill="FFFFCC"/>
            <w:vAlign w:val="center"/>
          </w:tcPr>
          <w:p w14:paraId="40C592C7" w14:textId="77777777" w:rsidR="003617B5" w:rsidRPr="008353DD" w:rsidRDefault="003617B5" w:rsidP="002013D4">
            <w:pPr>
              <w:pStyle w:val="Bezproreda"/>
              <w:rPr>
                <w:rFonts w:eastAsia="Arial Unicode MS"/>
                <w:szCs w:val="20"/>
              </w:rPr>
            </w:pPr>
            <w:permStart w:id="518221411" w:edGrp="everyone" w:colFirst="2" w:colLast="2"/>
            <w:permEnd w:id="1457274178"/>
            <w:r w:rsidRPr="003617B5">
              <w:rPr>
                <w:rFonts w:eastAsia="Arial Unicode MS"/>
                <w:szCs w:val="20"/>
              </w:rPr>
              <w:t>21.</w:t>
            </w:r>
            <w:r w:rsidR="000C2377">
              <w:rPr>
                <w:rFonts w:eastAsia="Arial Unicode MS"/>
                <w:szCs w:val="20"/>
              </w:rPr>
              <w:t xml:space="preserve"> </w:t>
            </w:r>
            <w:r w:rsidRPr="003617B5">
              <w:rPr>
                <w:rFonts w:eastAsia="Arial Unicode MS"/>
                <w:szCs w:val="20"/>
              </w:rPr>
              <w:t xml:space="preserve">Ukupan broj </w:t>
            </w:r>
            <w:r w:rsidRPr="003617B5">
              <w:rPr>
                <w:rFonts w:eastAsia="Arial Unicode MS"/>
                <w:i/>
                <w:sz w:val="20"/>
                <w:szCs w:val="20"/>
              </w:rPr>
              <w:t>(upisati broj)</w:t>
            </w:r>
          </w:p>
        </w:tc>
        <w:tc>
          <w:tcPr>
            <w:tcW w:w="1195" w:type="dxa"/>
            <w:shd w:val="clear" w:color="auto" w:fill="FFFFCC"/>
            <w:vAlign w:val="center"/>
          </w:tcPr>
          <w:p w14:paraId="769CB7B4" w14:textId="77777777" w:rsidR="003617B5" w:rsidRPr="0080686E" w:rsidRDefault="003617B5" w:rsidP="002013D4">
            <w:pPr>
              <w:pStyle w:val="Bezproreda"/>
              <w:rPr>
                <w:rFonts w:eastAsia="Arial Unicode MS"/>
              </w:rPr>
            </w:pPr>
            <w:r w:rsidRPr="0080686E">
              <w:rPr>
                <w:rFonts w:eastAsia="Arial Unicode MS"/>
              </w:rPr>
              <w:t>članova</w:t>
            </w:r>
            <w:r w:rsidR="003A5EB2">
              <w:rPr>
                <w:rFonts w:eastAsia="Arial Unicode MS"/>
              </w:rPr>
              <w:t>:</w:t>
            </w:r>
          </w:p>
        </w:tc>
        <w:tc>
          <w:tcPr>
            <w:tcW w:w="5072" w:type="dxa"/>
            <w:gridSpan w:val="5"/>
            <w:vAlign w:val="center"/>
          </w:tcPr>
          <w:p w14:paraId="7540654E" w14:textId="77777777" w:rsidR="003617B5" w:rsidRPr="0080686E" w:rsidRDefault="003617B5" w:rsidP="002013D4">
            <w:pPr>
              <w:pStyle w:val="Bezproreda"/>
              <w:rPr>
                <w:rFonts w:eastAsia="Arial Unicode MS"/>
              </w:rPr>
            </w:pPr>
          </w:p>
        </w:tc>
      </w:tr>
      <w:tr w:rsidR="003617B5" w:rsidRPr="00790E67" w14:paraId="76A45511" w14:textId="77777777" w:rsidTr="00C71346">
        <w:tc>
          <w:tcPr>
            <w:tcW w:w="3651" w:type="dxa"/>
            <w:shd w:val="clear" w:color="auto" w:fill="FFFFCC"/>
            <w:vAlign w:val="center"/>
          </w:tcPr>
          <w:p w14:paraId="10D2CE79" w14:textId="77777777" w:rsidR="003617B5" w:rsidRPr="008353DD" w:rsidRDefault="003617B5" w:rsidP="002013D4">
            <w:pPr>
              <w:pStyle w:val="Bezproreda"/>
              <w:ind w:left="731"/>
              <w:rPr>
                <w:rFonts w:eastAsia="Arial Unicode MS"/>
                <w:szCs w:val="20"/>
              </w:rPr>
            </w:pPr>
            <w:permStart w:id="780999859" w:edGrp="everyone" w:colFirst="4" w:colLast="4"/>
            <w:permStart w:id="2094142761" w:edGrp="everyone" w:colFirst="2" w:colLast="2"/>
            <w:permEnd w:id="518221411"/>
            <w:r w:rsidRPr="003617B5">
              <w:rPr>
                <w:rFonts w:eastAsia="Arial Unicode MS"/>
                <w:szCs w:val="20"/>
              </w:rPr>
              <w:t xml:space="preserve">od toga </w:t>
            </w:r>
            <w:r w:rsidRPr="003617B5">
              <w:rPr>
                <w:rFonts w:eastAsia="Arial Unicode MS"/>
                <w:i/>
                <w:sz w:val="20"/>
                <w:szCs w:val="20"/>
              </w:rPr>
              <w:t>(upisati broj)</w:t>
            </w:r>
          </w:p>
        </w:tc>
        <w:tc>
          <w:tcPr>
            <w:tcW w:w="1195" w:type="dxa"/>
            <w:shd w:val="clear" w:color="auto" w:fill="FFFFCC"/>
            <w:vAlign w:val="center"/>
          </w:tcPr>
          <w:p w14:paraId="0247A2F8" w14:textId="77777777" w:rsidR="003617B5" w:rsidRPr="0080686E" w:rsidRDefault="003617B5" w:rsidP="002013D4">
            <w:pPr>
              <w:pStyle w:val="Bezproreda"/>
              <w:rPr>
                <w:rFonts w:eastAsia="Arial Unicode MS"/>
              </w:rPr>
            </w:pPr>
            <w:r w:rsidRPr="0080686E">
              <w:rPr>
                <w:rFonts w:eastAsia="Arial Unicode MS"/>
              </w:rPr>
              <w:t>građana</w:t>
            </w:r>
            <w:r w:rsidR="003A5EB2">
              <w:rPr>
                <w:rFonts w:eastAsia="Arial Unicode MS"/>
              </w:rPr>
              <w:t>:</w:t>
            </w:r>
          </w:p>
        </w:tc>
        <w:tc>
          <w:tcPr>
            <w:tcW w:w="1103" w:type="dxa"/>
            <w:gridSpan w:val="2"/>
            <w:vAlign w:val="center"/>
          </w:tcPr>
          <w:p w14:paraId="1143C19D" w14:textId="77777777" w:rsidR="003617B5" w:rsidRPr="0080686E" w:rsidRDefault="003617B5" w:rsidP="002013D4">
            <w:pPr>
              <w:pStyle w:val="Bezproreda"/>
              <w:rPr>
                <w:rFonts w:eastAsia="Arial Unicode MS"/>
              </w:rPr>
            </w:pPr>
          </w:p>
        </w:tc>
        <w:tc>
          <w:tcPr>
            <w:tcW w:w="1984" w:type="dxa"/>
            <w:gridSpan w:val="2"/>
            <w:shd w:val="clear" w:color="auto" w:fill="FFFFCC"/>
            <w:vAlign w:val="center"/>
          </w:tcPr>
          <w:p w14:paraId="6F675C62" w14:textId="77777777" w:rsidR="003617B5" w:rsidRPr="0080686E" w:rsidRDefault="003617B5" w:rsidP="002013D4">
            <w:pPr>
              <w:pStyle w:val="Bezproreda"/>
              <w:rPr>
                <w:rFonts w:eastAsia="Arial Unicode MS"/>
              </w:rPr>
            </w:pPr>
            <w:r w:rsidRPr="0080686E">
              <w:rPr>
                <w:rFonts w:eastAsia="Arial Unicode MS"/>
              </w:rPr>
              <w:t>pravnih osoba</w:t>
            </w:r>
            <w:r w:rsidR="003A5EB2">
              <w:rPr>
                <w:rFonts w:eastAsia="Arial Unicode MS"/>
              </w:rPr>
              <w:t>:</w:t>
            </w:r>
          </w:p>
        </w:tc>
        <w:tc>
          <w:tcPr>
            <w:tcW w:w="1985" w:type="dxa"/>
            <w:vAlign w:val="center"/>
          </w:tcPr>
          <w:p w14:paraId="6B4FFCDB" w14:textId="77777777" w:rsidR="003617B5" w:rsidRPr="0080686E" w:rsidRDefault="003617B5" w:rsidP="002013D4">
            <w:pPr>
              <w:pStyle w:val="Bezproreda"/>
              <w:rPr>
                <w:rFonts w:eastAsia="Arial Unicode MS"/>
              </w:rPr>
            </w:pPr>
          </w:p>
        </w:tc>
      </w:tr>
      <w:tr w:rsidR="000C2377" w:rsidRPr="00790E67" w14:paraId="6C115AA6" w14:textId="77777777" w:rsidTr="002013D4">
        <w:tc>
          <w:tcPr>
            <w:tcW w:w="3651" w:type="dxa"/>
            <w:shd w:val="clear" w:color="auto" w:fill="FFFFCC"/>
            <w:vAlign w:val="center"/>
          </w:tcPr>
          <w:p w14:paraId="19606297" w14:textId="77777777" w:rsidR="000C2377" w:rsidRPr="000C2377" w:rsidRDefault="000C2377" w:rsidP="002013D4">
            <w:pPr>
              <w:pStyle w:val="Bezproreda"/>
              <w:rPr>
                <w:rFonts w:eastAsia="Arial Unicode MS"/>
                <w:szCs w:val="20"/>
              </w:rPr>
            </w:pPr>
            <w:permStart w:id="1385582355" w:edGrp="everyone" w:colFirst="1" w:colLast="1"/>
            <w:permEnd w:id="780999859"/>
            <w:permEnd w:id="2094142761"/>
            <w:r w:rsidRPr="000C2377">
              <w:rPr>
                <w:rFonts w:eastAsia="Arial Unicode MS"/>
                <w:szCs w:val="20"/>
              </w:rPr>
              <w:t>22.</w:t>
            </w:r>
            <w:r>
              <w:rPr>
                <w:rFonts w:eastAsia="Arial Unicode MS"/>
                <w:szCs w:val="20"/>
              </w:rPr>
              <w:t xml:space="preserve"> </w:t>
            </w:r>
            <w:r w:rsidRPr="000C2377">
              <w:rPr>
                <w:rFonts w:eastAsia="Arial Unicode MS"/>
                <w:szCs w:val="20"/>
              </w:rPr>
              <w:t>Udio volonterskog rada u organizaciji</w:t>
            </w:r>
            <w:r w:rsidR="002013D4">
              <w:rPr>
                <w:rFonts w:eastAsia="Arial Unicode MS"/>
                <w:szCs w:val="20"/>
              </w:rPr>
              <w:t>:</w:t>
            </w:r>
          </w:p>
        </w:tc>
        <w:tc>
          <w:tcPr>
            <w:tcW w:w="6267" w:type="dxa"/>
            <w:gridSpan w:val="6"/>
            <w:vAlign w:val="center"/>
          </w:tcPr>
          <w:p w14:paraId="21B3069C" w14:textId="77777777" w:rsidR="000C2377" w:rsidRPr="0080686E" w:rsidRDefault="000C2377" w:rsidP="002013D4">
            <w:pPr>
              <w:pStyle w:val="Bezproreda"/>
              <w:rPr>
                <w:rFonts w:eastAsia="Arial Unicode MS"/>
              </w:rPr>
            </w:pPr>
          </w:p>
        </w:tc>
      </w:tr>
      <w:tr w:rsidR="000C2377" w:rsidRPr="00790E67" w14:paraId="72008897" w14:textId="77777777" w:rsidTr="002013D4">
        <w:tc>
          <w:tcPr>
            <w:tcW w:w="3651" w:type="dxa"/>
            <w:shd w:val="clear" w:color="auto" w:fill="FFFFCC"/>
            <w:vAlign w:val="center"/>
          </w:tcPr>
          <w:p w14:paraId="70CF732F" w14:textId="77777777" w:rsidR="000C2377" w:rsidRPr="000C2377" w:rsidRDefault="000C2377" w:rsidP="002013D4">
            <w:pPr>
              <w:pStyle w:val="Bezproreda"/>
              <w:numPr>
                <w:ilvl w:val="0"/>
                <w:numId w:val="9"/>
              </w:numPr>
              <w:ind w:left="306"/>
              <w:rPr>
                <w:rFonts w:eastAsia="Arial Unicode MS"/>
                <w:szCs w:val="20"/>
              </w:rPr>
            </w:pPr>
            <w:permStart w:id="233773207" w:edGrp="everyone" w:colFirst="1" w:colLast="1"/>
            <w:permEnd w:id="1385582355"/>
            <w:r w:rsidRPr="000C2377">
              <w:rPr>
                <w:rFonts w:eastAsia="Arial Unicode MS"/>
                <w:szCs w:val="20"/>
              </w:rPr>
              <w:t>broj osoba koje volontiraju</w:t>
            </w:r>
            <w:r w:rsidR="003A5EB2">
              <w:rPr>
                <w:rFonts w:eastAsia="Arial Unicode MS"/>
                <w:szCs w:val="20"/>
              </w:rPr>
              <w:t>:</w:t>
            </w:r>
          </w:p>
        </w:tc>
        <w:tc>
          <w:tcPr>
            <w:tcW w:w="6267" w:type="dxa"/>
            <w:gridSpan w:val="6"/>
            <w:vAlign w:val="center"/>
          </w:tcPr>
          <w:p w14:paraId="6182CD08" w14:textId="77777777" w:rsidR="000C2377" w:rsidRPr="0080686E" w:rsidRDefault="000C2377" w:rsidP="002013D4">
            <w:pPr>
              <w:pStyle w:val="Bezproreda"/>
              <w:rPr>
                <w:rFonts w:eastAsia="Arial Unicode MS"/>
              </w:rPr>
            </w:pPr>
          </w:p>
        </w:tc>
      </w:tr>
      <w:tr w:rsidR="000C2377" w:rsidRPr="00790E67" w14:paraId="266DF80A" w14:textId="77777777" w:rsidTr="002013D4">
        <w:tc>
          <w:tcPr>
            <w:tcW w:w="3651" w:type="dxa"/>
            <w:shd w:val="clear" w:color="auto" w:fill="FFFFCC"/>
            <w:vAlign w:val="center"/>
          </w:tcPr>
          <w:p w14:paraId="1984FD26" w14:textId="77777777" w:rsidR="000C2377" w:rsidRPr="000C2377" w:rsidRDefault="000C2377" w:rsidP="002013D4">
            <w:pPr>
              <w:pStyle w:val="Bezproreda"/>
              <w:numPr>
                <w:ilvl w:val="0"/>
                <w:numId w:val="9"/>
              </w:numPr>
              <w:ind w:left="306"/>
              <w:rPr>
                <w:rFonts w:eastAsia="Arial Unicode MS"/>
                <w:szCs w:val="20"/>
              </w:rPr>
            </w:pPr>
            <w:permStart w:id="891305238" w:edGrp="everyone" w:colFirst="1" w:colLast="1"/>
            <w:permEnd w:id="233773207"/>
            <w:r w:rsidRPr="000C2377">
              <w:rPr>
                <w:rFonts w:eastAsia="Arial Unicode MS"/>
                <w:szCs w:val="20"/>
              </w:rPr>
              <w:t xml:space="preserve">broj sati volonterskog rada ostvarenih u godini koja prethodi godini raspisivanja poziva </w:t>
            </w:r>
            <w:r w:rsidRPr="003A5EB2">
              <w:rPr>
                <w:rFonts w:eastAsia="Arial Unicode MS"/>
                <w:i/>
                <w:sz w:val="20"/>
                <w:szCs w:val="20"/>
              </w:rPr>
              <w:t>(registrirano pri Ministarstvo socijalne politike i mladih)</w:t>
            </w:r>
            <w:r w:rsidR="003A5EB2" w:rsidRPr="003A5EB2">
              <w:rPr>
                <w:rFonts w:eastAsia="Arial Unicode MS"/>
                <w:i/>
                <w:sz w:val="20"/>
                <w:szCs w:val="20"/>
              </w:rPr>
              <w:t>:</w:t>
            </w:r>
          </w:p>
        </w:tc>
        <w:tc>
          <w:tcPr>
            <w:tcW w:w="6267" w:type="dxa"/>
            <w:gridSpan w:val="6"/>
            <w:vAlign w:val="center"/>
          </w:tcPr>
          <w:p w14:paraId="1DF04AB0" w14:textId="77777777" w:rsidR="000C2377" w:rsidRPr="0080686E" w:rsidRDefault="000C2377" w:rsidP="002013D4">
            <w:pPr>
              <w:pStyle w:val="Bezproreda"/>
              <w:rPr>
                <w:rFonts w:eastAsia="Arial Unicode MS"/>
              </w:rPr>
            </w:pPr>
          </w:p>
        </w:tc>
      </w:tr>
      <w:tr w:rsidR="000C2377" w:rsidRPr="00790E67" w14:paraId="7E24CF0A" w14:textId="77777777" w:rsidTr="00C71346">
        <w:tc>
          <w:tcPr>
            <w:tcW w:w="3651" w:type="dxa"/>
            <w:shd w:val="clear" w:color="auto" w:fill="FFFFCC"/>
            <w:vAlign w:val="center"/>
          </w:tcPr>
          <w:p w14:paraId="63D150A7" w14:textId="77777777" w:rsidR="000C2377" w:rsidRPr="008353DD" w:rsidRDefault="000C2377" w:rsidP="002013D4">
            <w:pPr>
              <w:pStyle w:val="Bezproreda"/>
              <w:rPr>
                <w:rFonts w:eastAsia="Arial Unicode MS"/>
                <w:szCs w:val="20"/>
              </w:rPr>
            </w:pPr>
            <w:permStart w:id="1861435061" w:edGrp="everyone" w:colFirst="4" w:colLast="4"/>
            <w:permStart w:id="2102274330" w:edGrp="everyone" w:colFirst="2" w:colLast="2"/>
            <w:permEnd w:id="891305238"/>
            <w:r w:rsidRPr="000C2377">
              <w:rPr>
                <w:rFonts w:eastAsia="Arial Unicode MS"/>
                <w:szCs w:val="20"/>
              </w:rPr>
              <w:t>23.</w:t>
            </w:r>
            <w:r w:rsidR="002013D4">
              <w:rPr>
                <w:rFonts w:eastAsia="Arial Unicode MS"/>
                <w:szCs w:val="20"/>
              </w:rPr>
              <w:t xml:space="preserve"> </w:t>
            </w:r>
            <w:r w:rsidRPr="000C2377">
              <w:rPr>
                <w:rFonts w:eastAsia="Arial Unicode MS"/>
                <w:szCs w:val="20"/>
              </w:rPr>
              <w:t>Broj zaposlenih na dan prijave programa/projekta</w:t>
            </w:r>
            <w:r>
              <w:rPr>
                <w:rFonts w:eastAsia="Arial Unicode MS"/>
                <w:szCs w:val="20"/>
              </w:rPr>
              <w:t xml:space="preserve"> </w:t>
            </w:r>
            <w:r w:rsidRPr="000C2377">
              <w:rPr>
                <w:rFonts w:eastAsia="Arial Unicode MS"/>
                <w:i/>
                <w:sz w:val="20"/>
                <w:szCs w:val="20"/>
              </w:rPr>
              <w:t>(upisati broj)</w:t>
            </w:r>
          </w:p>
        </w:tc>
        <w:tc>
          <w:tcPr>
            <w:tcW w:w="1447" w:type="dxa"/>
            <w:gridSpan w:val="2"/>
            <w:shd w:val="clear" w:color="auto" w:fill="FFFFCC"/>
            <w:vAlign w:val="center"/>
          </w:tcPr>
          <w:p w14:paraId="700FF945" w14:textId="77777777" w:rsidR="000C2377" w:rsidRPr="0080686E" w:rsidRDefault="000C2377" w:rsidP="002013D4">
            <w:pPr>
              <w:pStyle w:val="Bezproreda"/>
              <w:rPr>
                <w:rFonts w:eastAsia="Arial Unicode MS"/>
              </w:rPr>
            </w:pPr>
            <w:r w:rsidRPr="0080686E">
              <w:rPr>
                <w:rFonts w:eastAsia="Arial Unicode MS"/>
              </w:rPr>
              <w:t>na određeno</w:t>
            </w:r>
            <w:r w:rsidR="003A5EB2">
              <w:rPr>
                <w:rFonts w:eastAsia="Arial Unicode MS"/>
              </w:rPr>
              <w:t>:</w:t>
            </w:r>
          </w:p>
        </w:tc>
        <w:tc>
          <w:tcPr>
            <w:tcW w:w="851" w:type="dxa"/>
            <w:vAlign w:val="center"/>
          </w:tcPr>
          <w:p w14:paraId="2FDACDC5" w14:textId="77777777" w:rsidR="000C2377" w:rsidRPr="0080686E" w:rsidRDefault="000C2377" w:rsidP="002013D4">
            <w:pPr>
              <w:pStyle w:val="Bezproreda"/>
              <w:rPr>
                <w:rFonts w:eastAsia="Arial Unicode MS"/>
              </w:rPr>
            </w:pPr>
          </w:p>
        </w:tc>
        <w:tc>
          <w:tcPr>
            <w:tcW w:w="1984" w:type="dxa"/>
            <w:gridSpan w:val="2"/>
            <w:shd w:val="clear" w:color="auto" w:fill="FFFFCC"/>
            <w:vAlign w:val="center"/>
          </w:tcPr>
          <w:p w14:paraId="7814C239" w14:textId="77777777" w:rsidR="000C2377" w:rsidRPr="0080686E" w:rsidRDefault="000C2377" w:rsidP="002013D4">
            <w:pPr>
              <w:pStyle w:val="Bezproreda"/>
              <w:rPr>
                <w:rFonts w:eastAsia="Arial Unicode MS"/>
              </w:rPr>
            </w:pPr>
            <w:r w:rsidRPr="0080686E">
              <w:rPr>
                <w:rFonts w:eastAsia="Arial Unicode MS"/>
              </w:rPr>
              <w:t>na neodređeno</w:t>
            </w:r>
            <w:r w:rsidR="003A5EB2">
              <w:rPr>
                <w:rFonts w:eastAsia="Arial Unicode MS"/>
              </w:rPr>
              <w:t>:</w:t>
            </w:r>
          </w:p>
        </w:tc>
        <w:tc>
          <w:tcPr>
            <w:tcW w:w="1985" w:type="dxa"/>
            <w:vAlign w:val="center"/>
          </w:tcPr>
          <w:p w14:paraId="4F6C05BC" w14:textId="77777777" w:rsidR="000C2377" w:rsidRPr="0080686E" w:rsidRDefault="000C2377" w:rsidP="002013D4">
            <w:pPr>
              <w:pStyle w:val="Bezproreda"/>
              <w:rPr>
                <w:rFonts w:eastAsia="Arial Unicode MS"/>
              </w:rPr>
            </w:pPr>
          </w:p>
        </w:tc>
      </w:tr>
      <w:tr w:rsidR="000320E4" w:rsidRPr="00790E67" w14:paraId="3D88FF34" w14:textId="77777777" w:rsidTr="00C71346">
        <w:tc>
          <w:tcPr>
            <w:tcW w:w="3651" w:type="dxa"/>
            <w:shd w:val="clear" w:color="auto" w:fill="FFFFCC"/>
            <w:vAlign w:val="center"/>
          </w:tcPr>
          <w:p w14:paraId="6527B95A" w14:textId="77777777" w:rsidR="000320E4" w:rsidRPr="000C2377" w:rsidRDefault="000320E4" w:rsidP="002013D4">
            <w:pPr>
              <w:pStyle w:val="Bezproreda"/>
              <w:rPr>
                <w:rFonts w:eastAsia="Arial Unicode MS"/>
                <w:szCs w:val="20"/>
              </w:rPr>
            </w:pPr>
            <w:permStart w:id="1829921420" w:edGrp="everyone" w:colFirst="1" w:colLast="1"/>
            <w:permStart w:id="579214411" w:edGrp="everyone" w:colFirst="2" w:colLast="2"/>
            <w:permEnd w:id="1861435061"/>
            <w:permEnd w:id="2102274330"/>
            <w:r w:rsidRPr="000C2377">
              <w:rPr>
                <w:rFonts w:eastAsia="Arial Unicode MS"/>
                <w:szCs w:val="20"/>
              </w:rPr>
              <w:t>24.</w:t>
            </w:r>
            <w:r>
              <w:rPr>
                <w:rFonts w:eastAsia="Arial Unicode MS"/>
                <w:szCs w:val="20"/>
              </w:rPr>
              <w:t xml:space="preserve"> </w:t>
            </w:r>
            <w:r w:rsidRPr="000C2377">
              <w:rPr>
                <w:rFonts w:eastAsia="Arial Unicode MS"/>
                <w:szCs w:val="20"/>
              </w:rPr>
              <w:t xml:space="preserve">Je li vaša organizacija u sustavu PDV-a </w:t>
            </w:r>
            <w:r w:rsidRPr="000C2377">
              <w:rPr>
                <w:rFonts w:eastAsia="Arial Unicode MS"/>
                <w:i/>
                <w:sz w:val="20"/>
                <w:szCs w:val="20"/>
              </w:rPr>
              <w:t>(označite</w:t>
            </w:r>
            <w:r>
              <w:rPr>
                <w:rFonts w:eastAsia="Arial Unicode MS"/>
                <w:i/>
                <w:sz w:val="20"/>
                <w:szCs w:val="20"/>
              </w:rPr>
              <w:t xml:space="preserve"> potvrdno</w:t>
            </w:r>
            <w:r w:rsidRPr="000C2377">
              <w:rPr>
                <w:rFonts w:eastAsia="Arial Unicode MS"/>
                <w:i/>
                <w:sz w:val="20"/>
                <w:szCs w:val="20"/>
              </w:rPr>
              <w:t>)</w:t>
            </w:r>
            <w:r w:rsidR="003A5EB2">
              <w:rPr>
                <w:rFonts w:eastAsia="Arial Unicode MS"/>
                <w:i/>
                <w:sz w:val="20"/>
                <w:szCs w:val="20"/>
              </w:rPr>
              <w:t>:</w:t>
            </w:r>
          </w:p>
        </w:tc>
        <w:tc>
          <w:tcPr>
            <w:tcW w:w="2298" w:type="dxa"/>
            <w:gridSpan w:val="3"/>
            <w:vAlign w:val="center"/>
          </w:tcPr>
          <w:p w14:paraId="3FFEA250" w14:textId="77777777" w:rsidR="000320E4" w:rsidRPr="0080686E" w:rsidRDefault="00000000" w:rsidP="002013D4">
            <w:pPr>
              <w:pStyle w:val="Bezproreda"/>
              <w:rPr>
                <w:rFonts w:eastAsia="Arial Unicode MS"/>
              </w:rPr>
            </w:pPr>
            <w:sdt>
              <w:sdtPr>
                <w:rPr>
                  <w:rFonts w:eastAsia="Arial Unicode MS"/>
                </w:rPr>
                <w:id w:val="-1102172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320E4" w:rsidRPr="0080686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320E4" w:rsidRPr="0080686E">
              <w:rPr>
                <w:rFonts w:eastAsia="Arial Unicode MS"/>
              </w:rPr>
              <w:t xml:space="preserve">  DA </w:t>
            </w:r>
          </w:p>
        </w:tc>
        <w:tc>
          <w:tcPr>
            <w:tcW w:w="3969" w:type="dxa"/>
            <w:gridSpan w:val="3"/>
            <w:vAlign w:val="center"/>
          </w:tcPr>
          <w:p w14:paraId="26A5B121" w14:textId="77777777" w:rsidR="000320E4" w:rsidRPr="0080686E" w:rsidRDefault="00000000" w:rsidP="002013D4">
            <w:pPr>
              <w:pStyle w:val="Bezproreda"/>
              <w:rPr>
                <w:rFonts w:eastAsia="Arial Unicode MS"/>
              </w:rPr>
            </w:pPr>
            <w:sdt>
              <w:sdtPr>
                <w:rPr>
                  <w:rFonts w:eastAsia="Arial Unicode MS"/>
                </w:rPr>
                <w:id w:val="96836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320E4" w:rsidRPr="0080686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320E4" w:rsidRPr="0080686E">
              <w:rPr>
                <w:rFonts w:eastAsia="Arial Unicode MS"/>
              </w:rPr>
              <w:t xml:space="preserve">  NE</w:t>
            </w:r>
          </w:p>
        </w:tc>
      </w:tr>
      <w:tr w:rsidR="000C2377" w:rsidRPr="00790E67" w14:paraId="24093266" w14:textId="77777777" w:rsidTr="002013D4">
        <w:tc>
          <w:tcPr>
            <w:tcW w:w="3651" w:type="dxa"/>
            <w:shd w:val="clear" w:color="auto" w:fill="FFFFCC"/>
            <w:vAlign w:val="center"/>
          </w:tcPr>
          <w:p w14:paraId="4BB33AEB" w14:textId="77777777" w:rsidR="000C2377" w:rsidRPr="000C2377" w:rsidRDefault="002013D4" w:rsidP="002013D4">
            <w:pPr>
              <w:pStyle w:val="Bezproreda"/>
              <w:rPr>
                <w:rFonts w:eastAsia="Arial Unicode MS"/>
                <w:szCs w:val="20"/>
              </w:rPr>
            </w:pPr>
            <w:permStart w:id="296556768" w:edGrp="everyone" w:colFirst="1" w:colLast="1"/>
            <w:permEnd w:id="1829921420"/>
            <w:permEnd w:id="579214411"/>
            <w:r w:rsidRPr="002013D4">
              <w:rPr>
                <w:rFonts w:eastAsia="Arial Unicode MS"/>
                <w:szCs w:val="20"/>
              </w:rPr>
              <w:lastRenderedPageBreak/>
              <w:t>25.</w:t>
            </w:r>
            <w:r>
              <w:rPr>
                <w:rFonts w:eastAsia="Arial Unicode MS"/>
                <w:szCs w:val="20"/>
              </w:rPr>
              <w:t xml:space="preserve"> </w:t>
            </w:r>
            <w:r w:rsidRPr="002013D4">
              <w:rPr>
                <w:rFonts w:eastAsia="Arial Unicode MS"/>
                <w:szCs w:val="20"/>
              </w:rPr>
              <w:t xml:space="preserve">Ukupno ostvareni prihod organizacije u godini koja prethodi godini raspisivanja poziva </w:t>
            </w:r>
            <w:r w:rsidRPr="002013D4">
              <w:rPr>
                <w:rFonts w:eastAsia="Arial Unicode MS"/>
                <w:i/>
                <w:sz w:val="20"/>
                <w:szCs w:val="20"/>
              </w:rPr>
              <w:t>(upišite iznos)</w:t>
            </w:r>
            <w:r w:rsidR="003A5EB2">
              <w:rPr>
                <w:rFonts w:eastAsia="Arial Unicode MS"/>
                <w:i/>
                <w:sz w:val="20"/>
                <w:szCs w:val="20"/>
              </w:rPr>
              <w:t>:</w:t>
            </w:r>
          </w:p>
        </w:tc>
        <w:tc>
          <w:tcPr>
            <w:tcW w:w="6267" w:type="dxa"/>
            <w:gridSpan w:val="6"/>
            <w:vAlign w:val="center"/>
          </w:tcPr>
          <w:p w14:paraId="35E818B9" w14:textId="77777777" w:rsidR="000C2377" w:rsidRPr="0080686E" w:rsidRDefault="000C2377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permEnd w:id="296556768"/>
      <w:tr w:rsidR="002013D4" w:rsidRPr="00790E67" w14:paraId="7EFE3F44" w14:textId="77777777" w:rsidTr="0083111D">
        <w:trPr>
          <w:trHeight w:val="385"/>
        </w:trPr>
        <w:tc>
          <w:tcPr>
            <w:tcW w:w="9918" w:type="dxa"/>
            <w:gridSpan w:val="7"/>
            <w:shd w:val="clear" w:color="auto" w:fill="FFFFCC"/>
            <w:vAlign w:val="center"/>
          </w:tcPr>
          <w:p w14:paraId="0FDF2795" w14:textId="77777777" w:rsidR="002013D4" w:rsidRPr="000C2377" w:rsidRDefault="002013D4" w:rsidP="002013D4">
            <w:pPr>
              <w:pStyle w:val="Bezproreda"/>
              <w:rPr>
                <w:rFonts w:eastAsia="Arial Unicode MS"/>
                <w:szCs w:val="20"/>
              </w:rPr>
            </w:pPr>
            <w:r w:rsidRPr="002013D4">
              <w:rPr>
                <w:rFonts w:eastAsia="Arial Unicode MS"/>
                <w:szCs w:val="20"/>
              </w:rPr>
              <w:t>26.</w:t>
            </w:r>
            <w:r>
              <w:rPr>
                <w:rFonts w:eastAsia="Arial Unicode MS"/>
                <w:szCs w:val="20"/>
              </w:rPr>
              <w:t xml:space="preserve"> </w:t>
            </w:r>
            <w:r w:rsidRPr="002013D4">
              <w:rPr>
                <w:rFonts w:eastAsia="Arial Unicode MS"/>
                <w:szCs w:val="20"/>
              </w:rPr>
              <w:t xml:space="preserve">Od toga ostvareno od </w:t>
            </w:r>
            <w:r w:rsidRPr="002013D4">
              <w:rPr>
                <w:rFonts w:eastAsia="Arial Unicode MS"/>
                <w:i/>
                <w:sz w:val="20"/>
                <w:szCs w:val="20"/>
              </w:rPr>
              <w:t>(upišite iznos)</w:t>
            </w:r>
            <w:r w:rsidR="003A5EB2">
              <w:rPr>
                <w:rFonts w:eastAsia="Arial Unicode MS"/>
                <w:i/>
                <w:sz w:val="20"/>
                <w:szCs w:val="20"/>
              </w:rPr>
              <w:t>:</w:t>
            </w:r>
          </w:p>
        </w:tc>
      </w:tr>
      <w:tr w:rsidR="002013D4" w:rsidRPr="00790E67" w14:paraId="0FD222D8" w14:textId="77777777" w:rsidTr="002013D4">
        <w:tc>
          <w:tcPr>
            <w:tcW w:w="3651" w:type="dxa"/>
            <w:shd w:val="clear" w:color="auto" w:fill="FFFFCC"/>
            <w:vAlign w:val="center"/>
          </w:tcPr>
          <w:p w14:paraId="7ACE001F" w14:textId="77777777" w:rsidR="002013D4" w:rsidRPr="000C2377" w:rsidRDefault="002013D4" w:rsidP="0083111D">
            <w:pPr>
              <w:pStyle w:val="Bezproreda"/>
              <w:ind w:left="447" w:hanging="284"/>
              <w:rPr>
                <w:rFonts w:eastAsia="Arial Unicode MS"/>
                <w:szCs w:val="20"/>
              </w:rPr>
            </w:pPr>
            <w:permStart w:id="61294789" w:edGrp="everyone" w:colFirst="1" w:colLast="1"/>
            <w:r w:rsidRPr="002013D4">
              <w:rPr>
                <w:rFonts w:eastAsia="Arial Unicode MS"/>
                <w:szCs w:val="20"/>
              </w:rPr>
              <w:t>a)</w:t>
            </w:r>
            <w:r w:rsidRPr="002013D4">
              <w:rPr>
                <w:rFonts w:eastAsia="Arial Unicode MS"/>
                <w:szCs w:val="20"/>
              </w:rPr>
              <w:tab/>
              <w:t>donacija državnog proračuna</w:t>
            </w:r>
            <w:r w:rsidR="003A5EB2">
              <w:rPr>
                <w:rFonts w:eastAsia="Arial Unicode MS"/>
                <w:szCs w:val="20"/>
              </w:rPr>
              <w:t>:</w:t>
            </w:r>
          </w:p>
        </w:tc>
        <w:tc>
          <w:tcPr>
            <w:tcW w:w="6267" w:type="dxa"/>
            <w:gridSpan w:val="6"/>
            <w:vAlign w:val="center"/>
          </w:tcPr>
          <w:p w14:paraId="4BE79F2B" w14:textId="77777777" w:rsidR="002013D4" w:rsidRPr="000C2377" w:rsidRDefault="002013D4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2013D4" w:rsidRPr="00790E67" w14:paraId="34EAEB0F" w14:textId="77777777" w:rsidTr="002013D4">
        <w:tc>
          <w:tcPr>
            <w:tcW w:w="3651" w:type="dxa"/>
            <w:shd w:val="clear" w:color="auto" w:fill="FFFFCC"/>
            <w:vAlign w:val="center"/>
          </w:tcPr>
          <w:p w14:paraId="0B8F735E" w14:textId="77777777" w:rsidR="002013D4" w:rsidRPr="000C2377" w:rsidRDefault="002013D4" w:rsidP="0083111D">
            <w:pPr>
              <w:pStyle w:val="Bezproreda"/>
              <w:ind w:left="447" w:hanging="284"/>
              <w:rPr>
                <w:rFonts w:eastAsia="Arial Unicode MS"/>
                <w:szCs w:val="20"/>
              </w:rPr>
            </w:pPr>
            <w:permStart w:id="94322725" w:edGrp="everyone" w:colFirst="1" w:colLast="1"/>
            <w:permEnd w:id="61294789"/>
            <w:r w:rsidRPr="002013D4">
              <w:rPr>
                <w:rFonts w:eastAsia="Arial Unicode MS"/>
                <w:szCs w:val="20"/>
              </w:rPr>
              <w:t>b)</w:t>
            </w:r>
            <w:r w:rsidRPr="002013D4">
              <w:rPr>
                <w:rFonts w:eastAsia="Arial Unicode MS"/>
                <w:szCs w:val="20"/>
              </w:rPr>
              <w:tab/>
              <w:t>donacija iz proračuna jedinica lokane i područne (regionalne) samouprave</w:t>
            </w:r>
            <w:r w:rsidR="003A5EB2">
              <w:rPr>
                <w:rFonts w:eastAsia="Arial Unicode MS"/>
                <w:szCs w:val="20"/>
              </w:rPr>
              <w:t>:</w:t>
            </w:r>
          </w:p>
        </w:tc>
        <w:tc>
          <w:tcPr>
            <w:tcW w:w="6267" w:type="dxa"/>
            <w:gridSpan w:val="6"/>
            <w:vAlign w:val="center"/>
          </w:tcPr>
          <w:p w14:paraId="194987C9" w14:textId="77777777" w:rsidR="002013D4" w:rsidRPr="000C2377" w:rsidRDefault="002013D4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2013D4" w:rsidRPr="00790E67" w14:paraId="34707BC8" w14:textId="77777777" w:rsidTr="002013D4">
        <w:tc>
          <w:tcPr>
            <w:tcW w:w="3651" w:type="dxa"/>
            <w:shd w:val="clear" w:color="auto" w:fill="FFFFCC"/>
            <w:vAlign w:val="center"/>
          </w:tcPr>
          <w:p w14:paraId="33486B67" w14:textId="77777777" w:rsidR="002013D4" w:rsidRPr="000C2377" w:rsidRDefault="002013D4" w:rsidP="0083111D">
            <w:pPr>
              <w:pStyle w:val="Bezproreda"/>
              <w:ind w:left="447" w:hanging="284"/>
              <w:rPr>
                <w:rFonts w:eastAsia="Arial Unicode MS"/>
                <w:szCs w:val="20"/>
              </w:rPr>
            </w:pPr>
            <w:permStart w:id="1315129410" w:edGrp="everyone" w:colFirst="1" w:colLast="1"/>
            <w:permEnd w:id="94322725"/>
            <w:r w:rsidRPr="002013D4">
              <w:rPr>
                <w:rFonts w:eastAsia="Arial Unicode MS"/>
                <w:szCs w:val="20"/>
              </w:rPr>
              <w:t>c)</w:t>
            </w:r>
            <w:r w:rsidRPr="002013D4">
              <w:rPr>
                <w:rFonts w:eastAsia="Arial Unicode MS"/>
                <w:szCs w:val="20"/>
              </w:rPr>
              <w:tab/>
              <w:t>inozemnih vlada i međunarodnih organizacija</w:t>
            </w:r>
            <w:r w:rsidR="003A5EB2">
              <w:rPr>
                <w:rFonts w:eastAsia="Arial Unicode MS"/>
                <w:szCs w:val="20"/>
              </w:rPr>
              <w:t>:</w:t>
            </w:r>
          </w:p>
        </w:tc>
        <w:tc>
          <w:tcPr>
            <w:tcW w:w="6267" w:type="dxa"/>
            <w:gridSpan w:val="6"/>
            <w:vAlign w:val="center"/>
          </w:tcPr>
          <w:p w14:paraId="7C4D16CC" w14:textId="77777777" w:rsidR="002013D4" w:rsidRPr="000C2377" w:rsidRDefault="002013D4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2013D4" w:rsidRPr="00790E67" w14:paraId="65A71F7E" w14:textId="77777777" w:rsidTr="002013D4">
        <w:tc>
          <w:tcPr>
            <w:tcW w:w="3651" w:type="dxa"/>
            <w:shd w:val="clear" w:color="auto" w:fill="FFFFCC"/>
            <w:vAlign w:val="center"/>
          </w:tcPr>
          <w:p w14:paraId="5A49823E" w14:textId="77777777" w:rsidR="002013D4" w:rsidRPr="000C2377" w:rsidRDefault="002013D4" w:rsidP="0083111D">
            <w:pPr>
              <w:pStyle w:val="Bezproreda"/>
              <w:ind w:left="447" w:hanging="284"/>
              <w:rPr>
                <w:rFonts w:eastAsia="Arial Unicode MS"/>
                <w:szCs w:val="20"/>
              </w:rPr>
            </w:pPr>
            <w:permStart w:id="48656841" w:edGrp="everyone" w:colFirst="1" w:colLast="1"/>
            <w:permEnd w:id="1315129410"/>
            <w:r w:rsidRPr="002013D4">
              <w:rPr>
                <w:rFonts w:eastAsia="Arial Unicode MS"/>
                <w:szCs w:val="20"/>
              </w:rPr>
              <w:t>d)</w:t>
            </w:r>
            <w:r w:rsidRPr="002013D4">
              <w:rPr>
                <w:rFonts w:eastAsia="Arial Unicode MS"/>
                <w:szCs w:val="20"/>
              </w:rPr>
              <w:tab/>
              <w:t>trgovačkih društava i ostalih pravnih osoba</w:t>
            </w:r>
            <w:r w:rsidR="003A5EB2">
              <w:rPr>
                <w:rFonts w:eastAsia="Arial Unicode MS"/>
                <w:szCs w:val="20"/>
              </w:rPr>
              <w:t>:</w:t>
            </w:r>
          </w:p>
        </w:tc>
        <w:tc>
          <w:tcPr>
            <w:tcW w:w="6267" w:type="dxa"/>
            <w:gridSpan w:val="6"/>
            <w:vAlign w:val="center"/>
          </w:tcPr>
          <w:p w14:paraId="51167584" w14:textId="77777777" w:rsidR="002013D4" w:rsidRPr="000C2377" w:rsidRDefault="002013D4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2013D4" w:rsidRPr="00790E67" w14:paraId="05D2B8A6" w14:textId="77777777" w:rsidTr="002013D4">
        <w:tc>
          <w:tcPr>
            <w:tcW w:w="3651" w:type="dxa"/>
            <w:shd w:val="clear" w:color="auto" w:fill="FFFFCC"/>
            <w:vAlign w:val="center"/>
          </w:tcPr>
          <w:p w14:paraId="57701D1B" w14:textId="77777777" w:rsidR="002013D4" w:rsidRPr="000C2377" w:rsidRDefault="002013D4" w:rsidP="0083111D">
            <w:pPr>
              <w:pStyle w:val="Bezproreda"/>
              <w:ind w:left="447" w:hanging="284"/>
              <w:rPr>
                <w:rFonts w:eastAsia="Arial Unicode MS"/>
                <w:szCs w:val="20"/>
              </w:rPr>
            </w:pPr>
            <w:permStart w:id="1529701508" w:edGrp="everyone" w:colFirst="1" w:colLast="1"/>
            <w:permEnd w:id="48656841"/>
            <w:r w:rsidRPr="002013D4">
              <w:rPr>
                <w:rFonts w:eastAsia="Arial Unicode MS"/>
                <w:szCs w:val="20"/>
              </w:rPr>
              <w:t>e)</w:t>
            </w:r>
            <w:r w:rsidRPr="002013D4">
              <w:rPr>
                <w:rFonts w:eastAsia="Arial Unicode MS"/>
                <w:szCs w:val="20"/>
              </w:rPr>
              <w:tab/>
              <w:t>građana i kućanstava</w:t>
            </w:r>
            <w:r w:rsidR="003A5EB2">
              <w:rPr>
                <w:rFonts w:eastAsia="Arial Unicode MS"/>
                <w:szCs w:val="20"/>
              </w:rPr>
              <w:t>:</w:t>
            </w:r>
          </w:p>
        </w:tc>
        <w:tc>
          <w:tcPr>
            <w:tcW w:w="6267" w:type="dxa"/>
            <w:gridSpan w:val="6"/>
            <w:vAlign w:val="center"/>
          </w:tcPr>
          <w:p w14:paraId="03198A13" w14:textId="77777777" w:rsidR="002013D4" w:rsidRPr="000C2377" w:rsidRDefault="002013D4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2013D4" w:rsidRPr="00790E67" w14:paraId="18C27397" w14:textId="77777777" w:rsidTr="002013D4">
        <w:tc>
          <w:tcPr>
            <w:tcW w:w="3651" w:type="dxa"/>
            <w:shd w:val="clear" w:color="auto" w:fill="FFFFCC"/>
            <w:vAlign w:val="center"/>
          </w:tcPr>
          <w:p w14:paraId="00025F33" w14:textId="77777777" w:rsidR="002013D4" w:rsidRPr="000C2377" w:rsidRDefault="002013D4" w:rsidP="0083111D">
            <w:pPr>
              <w:pStyle w:val="Bezproreda"/>
              <w:ind w:left="447" w:hanging="284"/>
              <w:rPr>
                <w:rFonts w:eastAsia="Arial Unicode MS"/>
                <w:szCs w:val="20"/>
              </w:rPr>
            </w:pPr>
            <w:permStart w:id="2091589323" w:edGrp="everyone" w:colFirst="1" w:colLast="1"/>
            <w:permEnd w:id="1529701508"/>
            <w:r w:rsidRPr="002013D4">
              <w:rPr>
                <w:rFonts w:eastAsia="Arial Unicode MS"/>
                <w:szCs w:val="20"/>
              </w:rPr>
              <w:t>f)</w:t>
            </w:r>
            <w:r w:rsidRPr="002013D4">
              <w:rPr>
                <w:rFonts w:eastAsia="Arial Unicode MS"/>
                <w:szCs w:val="20"/>
              </w:rPr>
              <w:tab/>
              <w:t>povezanih neprofitnih organizacija</w:t>
            </w:r>
            <w:r w:rsidR="003A5EB2">
              <w:rPr>
                <w:rFonts w:eastAsia="Arial Unicode MS"/>
                <w:szCs w:val="20"/>
              </w:rPr>
              <w:t>:</w:t>
            </w:r>
          </w:p>
        </w:tc>
        <w:tc>
          <w:tcPr>
            <w:tcW w:w="6267" w:type="dxa"/>
            <w:gridSpan w:val="6"/>
            <w:vAlign w:val="center"/>
          </w:tcPr>
          <w:p w14:paraId="760AD60C" w14:textId="77777777" w:rsidR="002013D4" w:rsidRPr="000C2377" w:rsidRDefault="002013D4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2013D4" w:rsidRPr="00790E67" w14:paraId="7E4E3365" w14:textId="77777777" w:rsidTr="002013D4">
        <w:tc>
          <w:tcPr>
            <w:tcW w:w="3651" w:type="dxa"/>
            <w:shd w:val="clear" w:color="auto" w:fill="FFFFCC"/>
            <w:vAlign w:val="center"/>
          </w:tcPr>
          <w:p w14:paraId="76D93182" w14:textId="77777777" w:rsidR="002013D4" w:rsidRPr="000C2377" w:rsidRDefault="002013D4" w:rsidP="0083111D">
            <w:pPr>
              <w:pStyle w:val="Bezproreda"/>
              <w:ind w:left="447" w:hanging="284"/>
              <w:rPr>
                <w:rFonts w:eastAsia="Arial Unicode MS"/>
                <w:szCs w:val="20"/>
              </w:rPr>
            </w:pPr>
            <w:permStart w:id="1960734469" w:edGrp="everyone" w:colFirst="1" w:colLast="1"/>
            <w:permEnd w:id="2091589323"/>
            <w:r w:rsidRPr="002013D4">
              <w:rPr>
                <w:rFonts w:eastAsia="Arial Unicode MS"/>
                <w:szCs w:val="20"/>
              </w:rPr>
              <w:t>g)</w:t>
            </w:r>
            <w:r w:rsidRPr="002013D4">
              <w:rPr>
                <w:rFonts w:eastAsia="Arial Unicode MS"/>
                <w:szCs w:val="20"/>
              </w:rPr>
              <w:tab/>
              <w:t>prihoda od članarine</w:t>
            </w:r>
            <w:r w:rsidR="003A5EB2">
              <w:rPr>
                <w:rFonts w:eastAsia="Arial Unicode MS"/>
                <w:szCs w:val="20"/>
              </w:rPr>
              <w:t>:</w:t>
            </w:r>
          </w:p>
        </w:tc>
        <w:tc>
          <w:tcPr>
            <w:tcW w:w="6267" w:type="dxa"/>
            <w:gridSpan w:val="6"/>
            <w:vAlign w:val="center"/>
          </w:tcPr>
          <w:p w14:paraId="054D3746" w14:textId="77777777" w:rsidR="002013D4" w:rsidRPr="000C2377" w:rsidRDefault="002013D4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2013D4" w:rsidRPr="00790E67" w14:paraId="3A0E6B26" w14:textId="77777777" w:rsidTr="002013D4">
        <w:tc>
          <w:tcPr>
            <w:tcW w:w="3651" w:type="dxa"/>
            <w:shd w:val="clear" w:color="auto" w:fill="FFFFCC"/>
            <w:vAlign w:val="center"/>
          </w:tcPr>
          <w:p w14:paraId="1916A806" w14:textId="77777777" w:rsidR="002013D4" w:rsidRPr="000C2377" w:rsidRDefault="002013D4" w:rsidP="0083111D">
            <w:pPr>
              <w:pStyle w:val="Bezproreda"/>
              <w:ind w:left="447" w:hanging="284"/>
              <w:rPr>
                <w:rFonts w:eastAsia="Arial Unicode MS"/>
                <w:szCs w:val="20"/>
              </w:rPr>
            </w:pPr>
            <w:permStart w:id="1748379342" w:edGrp="everyone" w:colFirst="1" w:colLast="1"/>
            <w:permEnd w:id="1960734469"/>
            <w:r w:rsidRPr="002013D4">
              <w:rPr>
                <w:rFonts w:eastAsia="Arial Unicode MS"/>
                <w:szCs w:val="20"/>
              </w:rPr>
              <w:t>h)</w:t>
            </w:r>
            <w:r w:rsidRPr="002013D4">
              <w:rPr>
                <w:rFonts w:eastAsia="Arial Unicode MS"/>
                <w:szCs w:val="20"/>
              </w:rPr>
              <w:tab/>
              <w:t>prihoda iz EU fondova</w:t>
            </w:r>
            <w:r w:rsidR="003A5EB2">
              <w:rPr>
                <w:rFonts w:eastAsia="Arial Unicode MS"/>
                <w:szCs w:val="20"/>
              </w:rPr>
              <w:t>:</w:t>
            </w:r>
          </w:p>
        </w:tc>
        <w:tc>
          <w:tcPr>
            <w:tcW w:w="6267" w:type="dxa"/>
            <w:gridSpan w:val="6"/>
            <w:vAlign w:val="center"/>
          </w:tcPr>
          <w:p w14:paraId="1538AB40" w14:textId="77777777" w:rsidR="002013D4" w:rsidRPr="000C2377" w:rsidRDefault="002013D4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F61CC4" w:rsidRPr="00790E67" w14:paraId="285B656D" w14:textId="77777777" w:rsidTr="00F61CC4">
        <w:trPr>
          <w:trHeight w:val="441"/>
        </w:trPr>
        <w:tc>
          <w:tcPr>
            <w:tcW w:w="3651" w:type="dxa"/>
            <w:shd w:val="clear" w:color="auto" w:fill="FFFFCC"/>
            <w:vAlign w:val="center"/>
          </w:tcPr>
          <w:p w14:paraId="563173C9" w14:textId="77777777" w:rsidR="00F61CC4" w:rsidRPr="000C2377" w:rsidRDefault="00F61CC4" w:rsidP="002013D4">
            <w:pPr>
              <w:pStyle w:val="Bezproreda"/>
              <w:rPr>
                <w:rFonts w:eastAsia="Arial Unicode MS"/>
                <w:szCs w:val="20"/>
              </w:rPr>
            </w:pPr>
            <w:permStart w:id="1263024520" w:edGrp="everyone" w:colFirst="1" w:colLast="1"/>
            <w:permEnd w:id="1748379342"/>
            <w:r w:rsidRPr="002013D4">
              <w:rPr>
                <w:rFonts w:eastAsia="Arial Unicode MS"/>
                <w:szCs w:val="20"/>
              </w:rPr>
              <w:t>27.</w:t>
            </w:r>
            <w:r>
              <w:rPr>
                <w:rFonts w:eastAsia="Arial Unicode MS"/>
                <w:szCs w:val="20"/>
              </w:rPr>
              <w:t xml:space="preserve"> </w:t>
            </w:r>
            <w:r w:rsidRPr="002013D4">
              <w:rPr>
                <w:rFonts w:eastAsia="Arial Unicode MS"/>
                <w:szCs w:val="20"/>
              </w:rPr>
              <w:t>Podaci o prostoru u kojem organizacija djeluje</w:t>
            </w:r>
            <w:r>
              <w:rPr>
                <w:rFonts w:eastAsia="Arial Unicode MS"/>
                <w:szCs w:val="20"/>
              </w:rPr>
              <w:t>:</w:t>
            </w:r>
          </w:p>
        </w:tc>
        <w:tc>
          <w:tcPr>
            <w:tcW w:w="6267" w:type="dxa"/>
            <w:gridSpan w:val="6"/>
            <w:vAlign w:val="center"/>
          </w:tcPr>
          <w:p w14:paraId="4233BDD6" w14:textId="77777777" w:rsidR="00F61CC4" w:rsidRDefault="00000000" w:rsidP="002013D4">
            <w:pPr>
              <w:pStyle w:val="Bezproreda"/>
              <w:rPr>
                <w:rFonts w:eastAsia="Arial Unicode MS"/>
                <w:szCs w:val="20"/>
              </w:rPr>
            </w:pPr>
            <w:sdt>
              <w:sdtPr>
                <w:rPr>
                  <w:rFonts w:eastAsia="Arial Unicode MS"/>
                  <w:szCs w:val="20"/>
                </w:rPr>
                <w:id w:val="-935586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61CC4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="00F61CC4">
              <w:rPr>
                <w:rFonts w:eastAsia="Arial Unicode MS"/>
                <w:szCs w:val="20"/>
              </w:rPr>
              <w:t xml:space="preserve">  </w:t>
            </w:r>
            <w:r w:rsidR="00F61CC4" w:rsidRPr="002013D4">
              <w:rPr>
                <w:rFonts w:eastAsia="Arial Unicode MS"/>
                <w:szCs w:val="20"/>
              </w:rPr>
              <w:t>vlastiti prostor</w:t>
            </w:r>
          </w:p>
          <w:p w14:paraId="56069016" w14:textId="77777777" w:rsidR="00F61CC4" w:rsidRDefault="00000000" w:rsidP="002013D4">
            <w:pPr>
              <w:pStyle w:val="Bezproreda"/>
              <w:rPr>
                <w:rFonts w:eastAsia="Arial Unicode MS"/>
                <w:szCs w:val="20"/>
              </w:rPr>
            </w:pPr>
            <w:sdt>
              <w:sdtPr>
                <w:rPr>
                  <w:rFonts w:eastAsia="Arial Unicode MS"/>
                  <w:szCs w:val="20"/>
                </w:rPr>
                <w:id w:val="-1971117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61CC4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="00F61CC4">
              <w:rPr>
                <w:rFonts w:eastAsia="Arial Unicode MS"/>
                <w:szCs w:val="20"/>
              </w:rPr>
              <w:t xml:space="preserve">  </w:t>
            </w:r>
            <w:r w:rsidR="00F61CC4" w:rsidRPr="002013D4">
              <w:rPr>
                <w:rFonts w:eastAsia="Arial Unicode MS"/>
                <w:szCs w:val="20"/>
              </w:rPr>
              <w:t>iznajmljeni prostor</w:t>
            </w:r>
          </w:p>
          <w:p w14:paraId="54D2718F" w14:textId="77777777" w:rsidR="00F61CC4" w:rsidRPr="000C2377" w:rsidRDefault="00000000" w:rsidP="002013D4">
            <w:pPr>
              <w:pStyle w:val="Bezproreda"/>
              <w:rPr>
                <w:rFonts w:eastAsia="Arial Unicode MS"/>
                <w:szCs w:val="20"/>
              </w:rPr>
            </w:pPr>
            <w:sdt>
              <w:sdtPr>
                <w:rPr>
                  <w:rFonts w:eastAsia="Arial Unicode MS"/>
                  <w:szCs w:val="20"/>
                </w:rPr>
                <w:id w:val="1756008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61CC4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="00F61CC4">
              <w:rPr>
                <w:rFonts w:eastAsia="Arial Unicode MS"/>
                <w:szCs w:val="20"/>
              </w:rPr>
              <w:t xml:space="preserve">  </w:t>
            </w:r>
            <w:r w:rsidR="00F61CC4" w:rsidRPr="002013D4">
              <w:rPr>
                <w:rFonts w:eastAsia="Arial Unicode MS"/>
                <w:szCs w:val="20"/>
              </w:rPr>
              <w:t>prostor općine/grada/županije/RH</w:t>
            </w:r>
          </w:p>
        </w:tc>
      </w:tr>
      <w:tr w:rsidR="002013D4" w:rsidRPr="00790E67" w14:paraId="30DF4090" w14:textId="77777777" w:rsidTr="002013D4">
        <w:trPr>
          <w:trHeight w:val="954"/>
        </w:trPr>
        <w:tc>
          <w:tcPr>
            <w:tcW w:w="3651" w:type="dxa"/>
            <w:shd w:val="clear" w:color="auto" w:fill="FFFFCC"/>
            <w:vAlign w:val="center"/>
          </w:tcPr>
          <w:p w14:paraId="554EBE58" w14:textId="77777777" w:rsidR="002013D4" w:rsidRPr="002013D4" w:rsidRDefault="002013D4" w:rsidP="002013D4">
            <w:pPr>
              <w:pStyle w:val="Bezproreda"/>
              <w:rPr>
                <w:rFonts w:eastAsia="Arial Unicode MS"/>
                <w:szCs w:val="20"/>
              </w:rPr>
            </w:pPr>
            <w:permStart w:id="1858228141" w:edGrp="everyone" w:colFirst="1" w:colLast="1"/>
            <w:permEnd w:id="1263024520"/>
            <w:r w:rsidRPr="002013D4">
              <w:rPr>
                <w:rFonts w:eastAsia="Arial Unicode MS"/>
                <w:szCs w:val="20"/>
              </w:rPr>
              <w:t>28.</w:t>
            </w:r>
            <w:r>
              <w:rPr>
                <w:rFonts w:eastAsia="Arial Unicode MS"/>
                <w:szCs w:val="20"/>
              </w:rPr>
              <w:t xml:space="preserve"> </w:t>
            </w:r>
            <w:r w:rsidRPr="002013D4">
              <w:rPr>
                <w:rFonts w:eastAsia="Arial Unicode MS"/>
                <w:szCs w:val="20"/>
              </w:rPr>
              <w:t>Broj ukupno odobrenih bespovratnih potpora u godini koja prethodi godini raspisivanja poziva</w:t>
            </w:r>
            <w:r w:rsidR="00072D98">
              <w:rPr>
                <w:rFonts w:eastAsia="Arial Unicode MS"/>
                <w:szCs w:val="20"/>
              </w:rPr>
              <w:t>:</w:t>
            </w:r>
          </w:p>
        </w:tc>
        <w:tc>
          <w:tcPr>
            <w:tcW w:w="6267" w:type="dxa"/>
            <w:gridSpan w:val="6"/>
            <w:vAlign w:val="center"/>
          </w:tcPr>
          <w:p w14:paraId="48E91534" w14:textId="77777777" w:rsidR="002013D4" w:rsidRPr="000C2377" w:rsidRDefault="002013D4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2013D4" w:rsidRPr="00790E67" w14:paraId="12931244" w14:textId="77777777" w:rsidTr="002013D4">
        <w:tc>
          <w:tcPr>
            <w:tcW w:w="3651" w:type="dxa"/>
            <w:shd w:val="clear" w:color="auto" w:fill="FFFFCC"/>
            <w:vAlign w:val="center"/>
          </w:tcPr>
          <w:p w14:paraId="7FBC9186" w14:textId="77777777" w:rsidR="002013D4" w:rsidRPr="002013D4" w:rsidRDefault="002013D4" w:rsidP="002013D4">
            <w:pPr>
              <w:pStyle w:val="Bezproreda"/>
              <w:rPr>
                <w:rFonts w:eastAsia="Arial Unicode MS"/>
                <w:szCs w:val="20"/>
              </w:rPr>
            </w:pPr>
            <w:permStart w:id="1348097171" w:edGrp="everyone" w:colFirst="1" w:colLast="1"/>
            <w:permEnd w:id="1858228141"/>
            <w:r w:rsidRPr="002013D4">
              <w:rPr>
                <w:rFonts w:eastAsia="Arial Unicode MS"/>
                <w:szCs w:val="20"/>
              </w:rPr>
              <w:t>29.</w:t>
            </w:r>
            <w:r>
              <w:rPr>
                <w:rFonts w:eastAsia="Arial Unicode MS"/>
                <w:szCs w:val="20"/>
              </w:rPr>
              <w:t xml:space="preserve"> </w:t>
            </w:r>
            <w:r w:rsidRPr="002013D4">
              <w:rPr>
                <w:rFonts w:eastAsia="Arial Unicode MS"/>
                <w:szCs w:val="20"/>
              </w:rPr>
              <w:t>Broj partnerstva u koja je organizacija uključena na provedbi projekata/programa u trenutku prijave na ovaj natječaj</w:t>
            </w:r>
            <w:r w:rsidR="00072D98">
              <w:rPr>
                <w:rFonts w:eastAsia="Arial Unicode MS"/>
                <w:szCs w:val="20"/>
              </w:rPr>
              <w:t>:</w:t>
            </w:r>
          </w:p>
        </w:tc>
        <w:tc>
          <w:tcPr>
            <w:tcW w:w="6267" w:type="dxa"/>
            <w:gridSpan w:val="6"/>
            <w:vAlign w:val="center"/>
          </w:tcPr>
          <w:p w14:paraId="0027D13F" w14:textId="77777777" w:rsidR="002013D4" w:rsidRPr="000C2377" w:rsidRDefault="002013D4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permEnd w:id="1348097171"/>
      <w:tr w:rsidR="002013D4" w:rsidRPr="00790E67" w14:paraId="6FCEDCF2" w14:textId="77777777" w:rsidTr="002013D4">
        <w:trPr>
          <w:trHeight w:val="671"/>
        </w:trPr>
        <w:tc>
          <w:tcPr>
            <w:tcW w:w="9918" w:type="dxa"/>
            <w:gridSpan w:val="7"/>
            <w:shd w:val="clear" w:color="auto" w:fill="FFFFCC"/>
            <w:vAlign w:val="center"/>
          </w:tcPr>
          <w:p w14:paraId="2F306CE8" w14:textId="77777777" w:rsidR="002013D4" w:rsidRPr="000C2377" w:rsidRDefault="002013D4" w:rsidP="002013D4">
            <w:pPr>
              <w:pStyle w:val="Bezproreda"/>
              <w:rPr>
                <w:rFonts w:eastAsia="Arial Unicode MS"/>
                <w:szCs w:val="20"/>
              </w:rPr>
            </w:pPr>
            <w:r w:rsidRPr="002013D4">
              <w:rPr>
                <w:rFonts w:eastAsia="Arial Unicode MS"/>
                <w:szCs w:val="20"/>
              </w:rPr>
              <w:t>30.</w:t>
            </w:r>
            <w:r>
              <w:rPr>
                <w:rFonts w:eastAsia="Arial Unicode MS"/>
                <w:szCs w:val="20"/>
              </w:rPr>
              <w:t xml:space="preserve"> </w:t>
            </w:r>
            <w:r w:rsidRPr="002013D4">
              <w:rPr>
                <w:rFonts w:eastAsia="Arial Unicode MS"/>
                <w:szCs w:val="20"/>
              </w:rPr>
              <w:t>Navedite podatke o partnerskoj organizaciji ukoliko se projekt/program prijavljuje u partnerstvu: (ukoliko je potrebno dodajte nove retke)</w:t>
            </w:r>
          </w:p>
        </w:tc>
      </w:tr>
      <w:tr w:rsidR="0080686E" w:rsidRPr="0080686E" w14:paraId="714A87A0" w14:textId="77777777" w:rsidTr="00C71346">
        <w:trPr>
          <w:trHeight w:val="495"/>
        </w:trPr>
        <w:tc>
          <w:tcPr>
            <w:tcW w:w="9918" w:type="dxa"/>
            <w:gridSpan w:val="7"/>
            <w:shd w:val="clear" w:color="auto" w:fill="F2F2F2" w:themeFill="background1" w:themeFillShade="F2"/>
            <w:vAlign w:val="center"/>
          </w:tcPr>
          <w:p w14:paraId="6DFF2C11" w14:textId="77777777" w:rsidR="0080686E" w:rsidRPr="0080686E" w:rsidRDefault="0080686E" w:rsidP="00C71346">
            <w:pPr>
              <w:rPr>
                <w:b/>
                <w:sz w:val="22"/>
                <w:szCs w:val="22"/>
              </w:rPr>
            </w:pPr>
            <w:r w:rsidRPr="0080686E">
              <w:rPr>
                <w:b/>
                <w:sz w:val="22"/>
                <w:szCs w:val="22"/>
              </w:rPr>
              <w:t xml:space="preserve">1. PARTNERSKA ORGANIZACIJA </w:t>
            </w:r>
            <w:r w:rsidRPr="0080686E">
              <w:rPr>
                <w:i/>
                <w:sz w:val="20"/>
                <w:szCs w:val="20"/>
              </w:rPr>
              <w:t>(po potrebi dodati podatke za više partnera)</w:t>
            </w:r>
          </w:p>
        </w:tc>
      </w:tr>
      <w:tr w:rsidR="002013D4" w:rsidRPr="00790E67" w14:paraId="086ED53B" w14:textId="77777777" w:rsidTr="00A34738"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53420447" w14:textId="77777777" w:rsidR="002013D4" w:rsidRPr="002013D4" w:rsidRDefault="00C71346" w:rsidP="00A34738">
            <w:pPr>
              <w:pStyle w:val="Bezproreda"/>
              <w:ind w:left="22"/>
              <w:rPr>
                <w:rFonts w:eastAsia="Arial Unicode MS"/>
                <w:szCs w:val="20"/>
              </w:rPr>
            </w:pPr>
            <w:permStart w:id="852313280" w:edGrp="everyone" w:colFirst="1" w:colLast="1"/>
            <w:r w:rsidRPr="00C71346">
              <w:rPr>
                <w:rFonts w:eastAsia="Arial Unicode MS"/>
                <w:szCs w:val="20"/>
              </w:rPr>
              <w:t>Naziv organizacije:</w:t>
            </w:r>
          </w:p>
        </w:tc>
        <w:tc>
          <w:tcPr>
            <w:tcW w:w="6267" w:type="dxa"/>
            <w:gridSpan w:val="6"/>
            <w:vAlign w:val="center"/>
          </w:tcPr>
          <w:p w14:paraId="26AAFB13" w14:textId="77777777" w:rsidR="002013D4" w:rsidRPr="000C2377" w:rsidRDefault="002013D4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C71346" w:rsidRPr="00790E67" w14:paraId="7185C272" w14:textId="77777777" w:rsidTr="00A34738"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1EF6FD4C" w14:textId="77777777" w:rsidR="00C71346" w:rsidRPr="002013D4" w:rsidRDefault="00C71346" w:rsidP="00A34738">
            <w:pPr>
              <w:pStyle w:val="Bezproreda"/>
              <w:ind w:left="22"/>
              <w:rPr>
                <w:rFonts w:eastAsia="Arial Unicode MS"/>
                <w:szCs w:val="20"/>
              </w:rPr>
            </w:pPr>
            <w:permStart w:id="532553473" w:edGrp="everyone" w:colFirst="1" w:colLast="1"/>
            <w:permEnd w:id="852313280"/>
            <w:r w:rsidRPr="00C71346">
              <w:rPr>
                <w:rFonts w:eastAsia="Arial Unicode MS"/>
                <w:szCs w:val="20"/>
              </w:rPr>
              <w:t>Adresa (ulica i broj):</w:t>
            </w:r>
          </w:p>
        </w:tc>
        <w:tc>
          <w:tcPr>
            <w:tcW w:w="6267" w:type="dxa"/>
            <w:gridSpan w:val="6"/>
            <w:vAlign w:val="center"/>
          </w:tcPr>
          <w:p w14:paraId="045FFD51" w14:textId="77777777" w:rsidR="00C71346" w:rsidRPr="000C2377" w:rsidRDefault="00C71346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C71346" w:rsidRPr="00790E67" w14:paraId="7B3E1A01" w14:textId="77777777" w:rsidTr="00A34738"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33818E32" w14:textId="77777777" w:rsidR="00C71346" w:rsidRPr="002013D4" w:rsidRDefault="00C71346" w:rsidP="00A34738">
            <w:pPr>
              <w:pStyle w:val="Bezproreda"/>
              <w:ind w:left="22"/>
              <w:rPr>
                <w:rFonts w:eastAsia="Arial Unicode MS"/>
                <w:szCs w:val="20"/>
              </w:rPr>
            </w:pPr>
            <w:permStart w:id="1658680303" w:edGrp="everyone" w:colFirst="1" w:colLast="1"/>
            <w:permEnd w:id="532553473"/>
            <w:r w:rsidRPr="00C71346">
              <w:rPr>
                <w:rFonts w:eastAsia="Arial Unicode MS"/>
                <w:szCs w:val="20"/>
              </w:rPr>
              <w:t>Grad:</w:t>
            </w:r>
          </w:p>
        </w:tc>
        <w:tc>
          <w:tcPr>
            <w:tcW w:w="6267" w:type="dxa"/>
            <w:gridSpan w:val="6"/>
            <w:vAlign w:val="center"/>
          </w:tcPr>
          <w:p w14:paraId="0C38D488" w14:textId="77777777" w:rsidR="00C71346" w:rsidRPr="000C2377" w:rsidRDefault="00C71346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C71346" w:rsidRPr="00790E67" w14:paraId="0D95DAEE" w14:textId="77777777" w:rsidTr="00A34738"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187885D6" w14:textId="77777777" w:rsidR="00C71346" w:rsidRPr="002013D4" w:rsidRDefault="00C71346" w:rsidP="00A34738">
            <w:pPr>
              <w:pStyle w:val="Bezproreda"/>
              <w:ind w:left="22"/>
              <w:rPr>
                <w:rFonts w:eastAsia="Arial Unicode MS"/>
                <w:szCs w:val="20"/>
              </w:rPr>
            </w:pPr>
            <w:permStart w:id="840305154" w:edGrp="everyone" w:colFirst="1" w:colLast="1"/>
            <w:permEnd w:id="1658680303"/>
            <w:r w:rsidRPr="00C71346">
              <w:rPr>
                <w:rFonts w:eastAsia="Arial Unicode MS"/>
                <w:szCs w:val="20"/>
              </w:rPr>
              <w:t>Županija:</w:t>
            </w:r>
          </w:p>
        </w:tc>
        <w:tc>
          <w:tcPr>
            <w:tcW w:w="6267" w:type="dxa"/>
            <w:gridSpan w:val="6"/>
            <w:vAlign w:val="center"/>
          </w:tcPr>
          <w:p w14:paraId="62B324C1" w14:textId="77777777" w:rsidR="00C71346" w:rsidRPr="000C2377" w:rsidRDefault="00C71346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C71346" w:rsidRPr="00790E67" w14:paraId="6B5D3000" w14:textId="77777777" w:rsidTr="00A34738"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48FC95A2" w14:textId="77777777" w:rsidR="00C71346" w:rsidRPr="002013D4" w:rsidRDefault="00C71346" w:rsidP="00A34738">
            <w:pPr>
              <w:pStyle w:val="Bezproreda"/>
              <w:ind w:left="22"/>
              <w:rPr>
                <w:rFonts w:eastAsia="Arial Unicode MS"/>
                <w:szCs w:val="20"/>
              </w:rPr>
            </w:pPr>
            <w:permStart w:id="1169831967" w:edGrp="everyone" w:colFirst="1" w:colLast="1"/>
            <w:permEnd w:id="840305154"/>
            <w:r w:rsidRPr="00C71346">
              <w:rPr>
                <w:rFonts w:eastAsia="Arial Unicode MS"/>
                <w:szCs w:val="20"/>
              </w:rPr>
              <w:t>Ime i prezime osobe ovlaštene za zastupanje i dužnost koju obavlja:</w:t>
            </w:r>
          </w:p>
        </w:tc>
        <w:tc>
          <w:tcPr>
            <w:tcW w:w="6267" w:type="dxa"/>
            <w:gridSpan w:val="6"/>
            <w:vAlign w:val="center"/>
          </w:tcPr>
          <w:p w14:paraId="1D053208" w14:textId="77777777" w:rsidR="00C71346" w:rsidRPr="000C2377" w:rsidRDefault="00C71346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2013D4" w:rsidRPr="00790E67" w14:paraId="2C5D5328" w14:textId="77777777" w:rsidTr="00A34738"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71075AB2" w14:textId="77777777" w:rsidR="002013D4" w:rsidRPr="002013D4" w:rsidRDefault="00C71346" w:rsidP="00A34738">
            <w:pPr>
              <w:pStyle w:val="Bezproreda"/>
              <w:ind w:left="22"/>
              <w:rPr>
                <w:rFonts w:eastAsia="Arial Unicode MS"/>
                <w:szCs w:val="20"/>
              </w:rPr>
            </w:pPr>
            <w:permStart w:id="1775576819" w:edGrp="everyone" w:colFirst="1" w:colLast="1"/>
            <w:permEnd w:id="1169831967"/>
            <w:r w:rsidRPr="00C71346">
              <w:rPr>
                <w:rFonts w:eastAsia="Arial Unicode MS"/>
                <w:szCs w:val="20"/>
              </w:rPr>
              <w:t>Telefon:</w:t>
            </w:r>
          </w:p>
        </w:tc>
        <w:tc>
          <w:tcPr>
            <w:tcW w:w="6267" w:type="dxa"/>
            <w:gridSpan w:val="6"/>
            <w:vAlign w:val="center"/>
          </w:tcPr>
          <w:p w14:paraId="422F51AE" w14:textId="77777777" w:rsidR="002013D4" w:rsidRPr="000C2377" w:rsidRDefault="002013D4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2013D4" w:rsidRPr="00790E67" w14:paraId="47A45333" w14:textId="77777777" w:rsidTr="00A34738"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134C024C" w14:textId="77777777" w:rsidR="002013D4" w:rsidRPr="002013D4" w:rsidRDefault="00C71346" w:rsidP="00A34738">
            <w:pPr>
              <w:pStyle w:val="Bezproreda"/>
              <w:ind w:left="22"/>
              <w:rPr>
                <w:rFonts w:eastAsia="Arial Unicode MS"/>
                <w:szCs w:val="20"/>
              </w:rPr>
            </w:pPr>
            <w:permStart w:id="1263688908" w:edGrp="everyone" w:colFirst="1" w:colLast="1"/>
            <w:permEnd w:id="1775576819"/>
            <w:r w:rsidRPr="00C71346">
              <w:rPr>
                <w:rFonts w:eastAsia="Arial Unicode MS"/>
                <w:szCs w:val="20"/>
              </w:rPr>
              <w:t>Mobitel:</w:t>
            </w:r>
          </w:p>
        </w:tc>
        <w:tc>
          <w:tcPr>
            <w:tcW w:w="6267" w:type="dxa"/>
            <w:gridSpan w:val="6"/>
            <w:vAlign w:val="center"/>
          </w:tcPr>
          <w:p w14:paraId="6600CC23" w14:textId="77777777" w:rsidR="002013D4" w:rsidRPr="000C2377" w:rsidRDefault="002013D4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C71346" w:rsidRPr="00790E67" w14:paraId="4367554E" w14:textId="77777777" w:rsidTr="00A34738"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0618A85E" w14:textId="77777777" w:rsidR="00C71346" w:rsidRPr="00C71346" w:rsidRDefault="00C71346" w:rsidP="00A34738">
            <w:pPr>
              <w:pStyle w:val="Bezproreda"/>
              <w:ind w:left="22"/>
              <w:rPr>
                <w:rFonts w:eastAsia="Arial Unicode MS"/>
                <w:szCs w:val="20"/>
              </w:rPr>
            </w:pPr>
            <w:permStart w:id="1339178940" w:edGrp="everyone" w:colFirst="1" w:colLast="1"/>
            <w:permEnd w:id="1263688908"/>
            <w:r w:rsidRPr="00C71346">
              <w:rPr>
                <w:rFonts w:eastAsia="Arial Unicode MS"/>
                <w:szCs w:val="20"/>
              </w:rPr>
              <w:t>Telefaks:</w:t>
            </w:r>
          </w:p>
        </w:tc>
        <w:tc>
          <w:tcPr>
            <w:tcW w:w="6267" w:type="dxa"/>
            <w:gridSpan w:val="6"/>
            <w:vAlign w:val="center"/>
          </w:tcPr>
          <w:p w14:paraId="7AFFD3A5" w14:textId="77777777" w:rsidR="00C71346" w:rsidRPr="000C2377" w:rsidRDefault="00C71346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C71346" w:rsidRPr="00790E67" w14:paraId="1DC2F32E" w14:textId="77777777" w:rsidTr="00A34738"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6E406E9F" w14:textId="77777777" w:rsidR="00C71346" w:rsidRPr="00C71346" w:rsidRDefault="00C71346" w:rsidP="00A34738">
            <w:pPr>
              <w:pStyle w:val="Bezproreda"/>
              <w:ind w:left="22"/>
              <w:rPr>
                <w:rFonts w:eastAsia="Arial Unicode MS"/>
                <w:szCs w:val="20"/>
              </w:rPr>
            </w:pPr>
            <w:permStart w:id="503539385" w:edGrp="everyone" w:colFirst="1" w:colLast="1"/>
            <w:permEnd w:id="1339178940"/>
            <w:r w:rsidRPr="00A32E5C">
              <w:rPr>
                <w:rFonts w:eastAsia="Arial Unicode MS"/>
              </w:rPr>
              <w:t>Adresa e-pošte:</w:t>
            </w:r>
          </w:p>
        </w:tc>
        <w:tc>
          <w:tcPr>
            <w:tcW w:w="6267" w:type="dxa"/>
            <w:gridSpan w:val="6"/>
            <w:vAlign w:val="center"/>
          </w:tcPr>
          <w:p w14:paraId="38E0A912" w14:textId="77777777" w:rsidR="00C71346" w:rsidRPr="000C2377" w:rsidRDefault="00C71346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C71346" w:rsidRPr="00790E67" w14:paraId="05AA3F5D" w14:textId="77777777" w:rsidTr="00A34738"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5AF7E4CE" w14:textId="77777777" w:rsidR="00C71346" w:rsidRPr="00C71346" w:rsidRDefault="00C71346" w:rsidP="00A34738">
            <w:pPr>
              <w:pStyle w:val="Bezproreda"/>
              <w:ind w:left="22"/>
              <w:rPr>
                <w:rFonts w:eastAsia="Arial Unicode MS"/>
                <w:szCs w:val="20"/>
              </w:rPr>
            </w:pPr>
            <w:permStart w:id="379782240" w:edGrp="everyone" w:colFirst="1" w:colLast="1"/>
            <w:permEnd w:id="503539385"/>
            <w:r w:rsidRPr="00A32E5C">
              <w:rPr>
                <w:rFonts w:eastAsia="Arial Unicode MS"/>
              </w:rPr>
              <w:t>Internetska stranica:</w:t>
            </w:r>
          </w:p>
        </w:tc>
        <w:tc>
          <w:tcPr>
            <w:tcW w:w="6267" w:type="dxa"/>
            <w:gridSpan w:val="6"/>
            <w:vAlign w:val="center"/>
          </w:tcPr>
          <w:p w14:paraId="73119C68" w14:textId="77777777" w:rsidR="00C71346" w:rsidRPr="000C2377" w:rsidRDefault="00C71346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C71346" w:rsidRPr="00790E67" w14:paraId="35526E93" w14:textId="77777777" w:rsidTr="00A34738"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6F4D96BE" w14:textId="77777777" w:rsidR="00C71346" w:rsidRPr="00C71346" w:rsidRDefault="00C71346" w:rsidP="00A34738">
            <w:pPr>
              <w:pStyle w:val="Bezproreda"/>
              <w:ind w:left="22"/>
              <w:rPr>
                <w:rFonts w:eastAsia="Arial Unicode MS"/>
                <w:szCs w:val="20"/>
              </w:rPr>
            </w:pPr>
            <w:permStart w:id="2133334137" w:edGrp="everyone" w:colFirst="1" w:colLast="1"/>
            <w:permEnd w:id="379782240"/>
            <w:r w:rsidRPr="00A32E5C">
              <w:rPr>
                <w:rFonts w:eastAsia="Arial Unicode MS"/>
              </w:rPr>
              <w:t>Godina osnutka:</w:t>
            </w:r>
          </w:p>
        </w:tc>
        <w:tc>
          <w:tcPr>
            <w:tcW w:w="6267" w:type="dxa"/>
            <w:gridSpan w:val="6"/>
            <w:vAlign w:val="center"/>
          </w:tcPr>
          <w:p w14:paraId="0E9CED90" w14:textId="77777777" w:rsidR="00C71346" w:rsidRPr="000C2377" w:rsidRDefault="00C71346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C71346" w:rsidRPr="00790E67" w14:paraId="59BE94DA" w14:textId="77777777" w:rsidTr="00A34738"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3668DF42" w14:textId="77777777" w:rsidR="00C71346" w:rsidRPr="00C71346" w:rsidRDefault="00C71346" w:rsidP="00A34738">
            <w:pPr>
              <w:pStyle w:val="Bezproreda"/>
              <w:ind w:left="22"/>
              <w:rPr>
                <w:rFonts w:eastAsia="Arial Unicode MS"/>
                <w:szCs w:val="20"/>
              </w:rPr>
            </w:pPr>
            <w:permStart w:id="1432355154" w:edGrp="everyone" w:colFirst="1" w:colLast="1"/>
            <w:permEnd w:id="2133334137"/>
            <w:r w:rsidRPr="00A32E5C">
              <w:rPr>
                <w:rFonts w:eastAsia="Arial Unicode MS"/>
              </w:rPr>
              <w:t>Registarski broj:</w:t>
            </w:r>
          </w:p>
        </w:tc>
        <w:tc>
          <w:tcPr>
            <w:tcW w:w="6267" w:type="dxa"/>
            <w:gridSpan w:val="6"/>
            <w:vAlign w:val="center"/>
          </w:tcPr>
          <w:p w14:paraId="7049C95B" w14:textId="77777777" w:rsidR="00C71346" w:rsidRPr="000C2377" w:rsidRDefault="00C71346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C71346" w:rsidRPr="00790E67" w14:paraId="075EB88C" w14:textId="77777777" w:rsidTr="00A34738"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7F616581" w14:textId="77777777" w:rsidR="00C71346" w:rsidRPr="00C71346" w:rsidRDefault="00C71346" w:rsidP="00A34738">
            <w:pPr>
              <w:pStyle w:val="Bezproreda"/>
              <w:ind w:left="22"/>
              <w:rPr>
                <w:rFonts w:eastAsia="Arial Unicode MS"/>
                <w:szCs w:val="20"/>
              </w:rPr>
            </w:pPr>
            <w:permStart w:id="1833901570" w:edGrp="everyone" w:colFirst="1" w:colLast="1"/>
            <w:permEnd w:id="1432355154"/>
            <w:r w:rsidRPr="00A32E5C">
              <w:rPr>
                <w:rFonts w:eastAsia="Arial Unicode MS"/>
              </w:rPr>
              <w:t>Registrirana pri</w:t>
            </w:r>
          </w:p>
        </w:tc>
        <w:tc>
          <w:tcPr>
            <w:tcW w:w="6267" w:type="dxa"/>
            <w:gridSpan w:val="6"/>
            <w:vAlign w:val="center"/>
          </w:tcPr>
          <w:p w14:paraId="567FFECC" w14:textId="77777777" w:rsidR="00C71346" w:rsidRPr="000C2377" w:rsidRDefault="00C71346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C71346" w:rsidRPr="00790E67" w14:paraId="27911F31" w14:textId="77777777" w:rsidTr="00A34738"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57DA7D91" w14:textId="77777777" w:rsidR="00C71346" w:rsidRPr="00C71346" w:rsidRDefault="00C71346" w:rsidP="00A34738">
            <w:pPr>
              <w:pStyle w:val="Bezproreda"/>
              <w:ind w:left="22"/>
              <w:rPr>
                <w:rFonts w:eastAsia="Arial Unicode MS"/>
                <w:szCs w:val="20"/>
              </w:rPr>
            </w:pPr>
            <w:permStart w:id="1489978594" w:edGrp="everyone" w:colFirst="1" w:colLast="1"/>
            <w:permEnd w:id="1833901570"/>
            <w:r w:rsidRPr="00A32E5C">
              <w:rPr>
                <w:rFonts w:eastAsia="Arial Unicode MS"/>
              </w:rPr>
              <w:t>Djelatnost organizacije</w:t>
            </w:r>
          </w:p>
        </w:tc>
        <w:tc>
          <w:tcPr>
            <w:tcW w:w="6267" w:type="dxa"/>
            <w:gridSpan w:val="6"/>
            <w:vAlign w:val="center"/>
          </w:tcPr>
          <w:p w14:paraId="7410120B" w14:textId="77777777" w:rsidR="00C71346" w:rsidRPr="000C2377" w:rsidRDefault="00C71346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C71346" w:rsidRPr="00790E67" w14:paraId="3B08E692" w14:textId="77777777" w:rsidTr="00A34738"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0566638F" w14:textId="77777777" w:rsidR="00C71346" w:rsidRPr="00C71346" w:rsidRDefault="00C71346" w:rsidP="00A34738">
            <w:pPr>
              <w:pStyle w:val="Bezproreda"/>
              <w:ind w:left="22"/>
              <w:rPr>
                <w:rFonts w:eastAsia="Arial Unicode MS"/>
                <w:szCs w:val="20"/>
              </w:rPr>
            </w:pPr>
            <w:permStart w:id="1160264258" w:edGrp="everyone" w:colFirst="1" w:colLast="1"/>
            <w:permEnd w:id="1489978594"/>
            <w:r w:rsidRPr="00A32E5C">
              <w:rPr>
                <w:rFonts w:eastAsia="Arial Unicode MS"/>
              </w:rPr>
              <w:t>Ukupno ostvareni prihod u godini koja prethodi godini raspisivanja poziva</w:t>
            </w:r>
          </w:p>
        </w:tc>
        <w:tc>
          <w:tcPr>
            <w:tcW w:w="6267" w:type="dxa"/>
            <w:gridSpan w:val="6"/>
            <w:vAlign w:val="center"/>
          </w:tcPr>
          <w:p w14:paraId="440626BD" w14:textId="77777777" w:rsidR="00C71346" w:rsidRPr="000C2377" w:rsidRDefault="00C71346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C71346" w:rsidRPr="00790E67" w14:paraId="0B42CA2B" w14:textId="77777777" w:rsidTr="00A34738"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5F823492" w14:textId="77777777" w:rsidR="00C71346" w:rsidRPr="00A32E5C" w:rsidRDefault="00C71346" w:rsidP="00A34738">
            <w:pPr>
              <w:pStyle w:val="Bezproreda"/>
              <w:ind w:left="22"/>
              <w:rPr>
                <w:rFonts w:eastAsia="Arial Unicode MS"/>
              </w:rPr>
            </w:pPr>
            <w:permStart w:id="1885495144" w:edGrp="everyone" w:colFirst="1" w:colLast="1"/>
            <w:permEnd w:id="1160264258"/>
            <w:r w:rsidRPr="00A32E5C">
              <w:rPr>
                <w:rFonts w:eastAsia="Arial Unicode MS"/>
              </w:rPr>
              <w:t>Broj zaposlenih</w:t>
            </w:r>
          </w:p>
        </w:tc>
        <w:tc>
          <w:tcPr>
            <w:tcW w:w="6267" w:type="dxa"/>
            <w:gridSpan w:val="6"/>
            <w:vAlign w:val="center"/>
          </w:tcPr>
          <w:p w14:paraId="2127B476" w14:textId="77777777" w:rsidR="00C71346" w:rsidRPr="000C2377" w:rsidRDefault="00C71346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C71346" w:rsidRPr="00790E67" w14:paraId="7C2BD5A8" w14:textId="77777777" w:rsidTr="00A34738"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1C52890C" w14:textId="77777777" w:rsidR="00C71346" w:rsidRPr="00A32E5C" w:rsidRDefault="00C71346" w:rsidP="00A34738">
            <w:pPr>
              <w:pStyle w:val="Bezproreda"/>
              <w:ind w:left="22"/>
              <w:rPr>
                <w:rFonts w:eastAsia="Arial Unicode MS"/>
              </w:rPr>
            </w:pPr>
            <w:permStart w:id="21379362" w:edGrp="everyone" w:colFirst="1" w:colLast="1"/>
            <w:permEnd w:id="1885495144"/>
            <w:r w:rsidRPr="00C71346">
              <w:rPr>
                <w:rFonts w:eastAsia="Arial Unicode MS"/>
              </w:rPr>
              <w:lastRenderedPageBreak/>
              <w:t>Broj odobrenih bespovratnih potpora u godini koja prethodi godini raspisivanja poziva</w:t>
            </w:r>
          </w:p>
        </w:tc>
        <w:tc>
          <w:tcPr>
            <w:tcW w:w="6267" w:type="dxa"/>
            <w:gridSpan w:val="6"/>
            <w:vAlign w:val="center"/>
          </w:tcPr>
          <w:p w14:paraId="25605865" w14:textId="77777777" w:rsidR="00C71346" w:rsidRPr="000C2377" w:rsidRDefault="00C71346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C71346" w:rsidRPr="00790E67" w14:paraId="581629DD" w14:textId="77777777" w:rsidTr="00A34738"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38B08C5C" w14:textId="77777777" w:rsidR="00C71346" w:rsidRPr="00C71346" w:rsidRDefault="00C71346" w:rsidP="00A34738">
            <w:pPr>
              <w:pStyle w:val="Bezproreda"/>
              <w:ind w:left="22"/>
              <w:rPr>
                <w:rFonts w:eastAsia="Arial Unicode MS"/>
                <w:szCs w:val="20"/>
              </w:rPr>
            </w:pPr>
            <w:permStart w:id="1851589100" w:edGrp="everyone" w:colFirst="1" w:colLast="1"/>
            <w:permEnd w:id="21379362"/>
            <w:r w:rsidRPr="00A32E5C">
              <w:rPr>
                <w:rFonts w:eastAsia="Arial Unicode MS"/>
              </w:rPr>
              <w:t xml:space="preserve">Organizacija djeluje u </w:t>
            </w:r>
            <w:r w:rsidRPr="00C71346">
              <w:rPr>
                <w:rFonts w:eastAsia="Arial Unicode MS"/>
                <w:i/>
                <w:sz w:val="20"/>
                <w:szCs w:val="16"/>
              </w:rPr>
              <w:t>(označiti)</w:t>
            </w:r>
          </w:p>
        </w:tc>
        <w:tc>
          <w:tcPr>
            <w:tcW w:w="6267" w:type="dxa"/>
            <w:gridSpan w:val="6"/>
            <w:vAlign w:val="center"/>
          </w:tcPr>
          <w:p w14:paraId="680588D9" w14:textId="77777777" w:rsidR="00C71346" w:rsidRDefault="00000000" w:rsidP="002013D4">
            <w:pPr>
              <w:pStyle w:val="Bezproreda"/>
              <w:rPr>
                <w:rFonts w:eastAsia="Arial Unicode MS"/>
              </w:rPr>
            </w:pPr>
            <w:sdt>
              <w:sdtPr>
                <w:rPr>
                  <w:rFonts w:eastAsia="Arial Unicode MS"/>
                </w:rPr>
                <w:id w:val="795410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7134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1346">
              <w:rPr>
                <w:rFonts w:eastAsia="Arial Unicode MS"/>
              </w:rPr>
              <w:t xml:space="preserve">  </w:t>
            </w:r>
            <w:r w:rsidR="00C71346" w:rsidRPr="00A32E5C">
              <w:rPr>
                <w:rFonts w:eastAsia="Arial Unicode MS"/>
              </w:rPr>
              <w:t>vlastitom prostoru</w:t>
            </w:r>
          </w:p>
          <w:p w14:paraId="375FEE75" w14:textId="77777777" w:rsidR="00C71346" w:rsidRDefault="00000000" w:rsidP="002013D4">
            <w:pPr>
              <w:pStyle w:val="Bezproreda"/>
              <w:rPr>
                <w:rFonts w:eastAsia="Arial Unicode MS"/>
              </w:rPr>
            </w:pPr>
            <w:sdt>
              <w:sdtPr>
                <w:rPr>
                  <w:rFonts w:eastAsia="Arial Unicode MS"/>
                </w:rPr>
                <w:id w:val="1642927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7134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1346">
              <w:rPr>
                <w:rFonts w:eastAsia="Arial Unicode MS"/>
              </w:rPr>
              <w:t xml:space="preserve">  </w:t>
            </w:r>
            <w:r w:rsidR="00C71346" w:rsidRPr="00A32E5C">
              <w:rPr>
                <w:rFonts w:eastAsia="Arial Unicode MS"/>
              </w:rPr>
              <w:t>iznajmljenom prostoru</w:t>
            </w:r>
          </w:p>
          <w:p w14:paraId="764BE17B" w14:textId="77777777" w:rsidR="00C71346" w:rsidRPr="000C2377" w:rsidRDefault="00000000" w:rsidP="002013D4">
            <w:pPr>
              <w:pStyle w:val="Bezproreda"/>
              <w:rPr>
                <w:rFonts w:eastAsia="Arial Unicode MS"/>
                <w:szCs w:val="20"/>
              </w:rPr>
            </w:pPr>
            <w:sdt>
              <w:sdtPr>
                <w:rPr>
                  <w:rFonts w:eastAsia="Arial Unicode MS"/>
                </w:rPr>
                <w:id w:val="-867984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7134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1346">
              <w:rPr>
                <w:rFonts w:eastAsia="Arial Unicode MS"/>
              </w:rPr>
              <w:t xml:space="preserve">  </w:t>
            </w:r>
            <w:r w:rsidR="00C71346" w:rsidRPr="00A32E5C">
              <w:rPr>
                <w:rFonts w:eastAsia="Arial Unicode MS"/>
              </w:rPr>
              <w:t>prostoru općine/grada/županije/RH</w:t>
            </w:r>
          </w:p>
        </w:tc>
      </w:tr>
      <w:tr w:rsidR="00C71346" w:rsidRPr="00790E67" w14:paraId="57F1F98F" w14:textId="77777777" w:rsidTr="00A34738"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6550D8A0" w14:textId="77777777" w:rsidR="00C71346" w:rsidRPr="00C71346" w:rsidRDefault="00C71346" w:rsidP="002013D4">
            <w:pPr>
              <w:pStyle w:val="Bezproreda"/>
              <w:rPr>
                <w:rFonts w:eastAsia="Arial Unicode MS"/>
                <w:szCs w:val="20"/>
              </w:rPr>
            </w:pPr>
            <w:permStart w:id="1412843339" w:edGrp="everyone" w:colFirst="1" w:colLast="1"/>
            <w:permEnd w:id="1851589100"/>
            <w:r w:rsidRPr="00C71346">
              <w:rPr>
                <w:rFonts w:eastAsia="Arial Unicode MS"/>
                <w:szCs w:val="20"/>
              </w:rPr>
              <w:t xml:space="preserve">OIB </w:t>
            </w:r>
            <w:r w:rsidRPr="00C71346">
              <w:rPr>
                <w:rFonts w:eastAsia="Arial Unicode MS"/>
                <w:i/>
                <w:sz w:val="20"/>
                <w:szCs w:val="16"/>
              </w:rPr>
              <w:t>(osobni identifikacijski broj)</w:t>
            </w:r>
          </w:p>
        </w:tc>
        <w:tc>
          <w:tcPr>
            <w:tcW w:w="6267" w:type="dxa"/>
            <w:gridSpan w:val="6"/>
            <w:vAlign w:val="center"/>
          </w:tcPr>
          <w:p w14:paraId="69936E0E" w14:textId="77777777" w:rsidR="00C71346" w:rsidRPr="000C2377" w:rsidRDefault="00C71346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C71346" w:rsidRPr="00790E67" w14:paraId="7F647D51" w14:textId="77777777" w:rsidTr="00A34738"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78FFC10E" w14:textId="77777777" w:rsidR="00C71346" w:rsidRPr="00C71346" w:rsidRDefault="00C71346" w:rsidP="002013D4">
            <w:pPr>
              <w:pStyle w:val="Bezproreda"/>
              <w:rPr>
                <w:rFonts w:eastAsia="Arial Unicode MS"/>
                <w:szCs w:val="20"/>
              </w:rPr>
            </w:pPr>
            <w:permStart w:id="1440572915" w:edGrp="everyone" w:colFirst="1" w:colLast="1"/>
            <w:permEnd w:id="1412843339"/>
            <w:r w:rsidRPr="00A32E5C">
              <w:rPr>
                <w:rFonts w:eastAsia="Arial Unicode MS"/>
              </w:rPr>
              <w:t xml:space="preserve">RNO / MBS </w:t>
            </w:r>
            <w:r w:rsidRPr="00A32E5C">
              <w:rPr>
                <w:rFonts w:eastAsia="Arial Unicode MS"/>
                <w:i/>
                <w:sz w:val="16"/>
                <w:szCs w:val="16"/>
              </w:rPr>
              <w:t>(</w:t>
            </w:r>
            <w:r w:rsidRPr="00C71346">
              <w:rPr>
                <w:rFonts w:eastAsia="Arial Unicode MS"/>
                <w:i/>
                <w:sz w:val="20"/>
                <w:szCs w:val="16"/>
              </w:rPr>
              <w:t>broj u Registru neprofitnih organizacija / broj u Sudskom registru</w:t>
            </w:r>
          </w:p>
        </w:tc>
        <w:tc>
          <w:tcPr>
            <w:tcW w:w="6267" w:type="dxa"/>
            <w:gridSpan w:val="6"/>
            <w:vAlign w:val="center"/>
          </w:tcPr>
          <w:p w14:paraId="069E3BB0" w14:textId="77777777" w:rsidR="00C71346" w:rsidRPr="000C2377" w:rsidRDefault="00C71346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072D98" w:rsidRPr="00790E67" w14:paraId="6E25099F" w14:textId="77777777" w:rsidTr="00A34738"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4D2876F9" w14:textId="77777777" w:rsidR="00072D98" w:rsidRPr="00A32E5C" w:rsidRDefault="00072D98" w:rsidP="002013D4">
            <w:pPr>
              <w:pStyle w:val="Bezproreda"/>
              <w:rPr>
                <w:rFonts w:eastAsia="Arial Unicode MS"/>
              </w:rPr>
            </w:pPr>
            <w:permStart w:id="1643206794" w:edGrp="everyone" w:colFirst="1" w:colLast="1"/>
            <w:permEnd w:id="1440572915"/>
          </w:p>
        </w:tc>
        <w:tc>
          <w:tcPr>
            <w:tcW w:w="6267" w:type="dxa"/>
            <w:gridSpan w:val="6"/>
            <w:vAlign w:val="center"/>
          </w:tcPr>
          <w:p w14:paraId="246913B0" w14:textId="77777777" w:rsidR="00072D98" w:rsidRPr="000C2377" w:rsidRDefault="00072D98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tr w:rsidR="00072D98" w:rsidRPr="00790E67" w14:paraId="5B6D68B4" w14:textId="77777777" w:rsidTr="00A34738"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1DEF0BEE" w14:textId="77777777" w:rsidR="00072D98" w:rsidRPr="00A32E5C" w:rsidRDefault="00072D98" w:rsidP="002013D4">
            <w:pPr>
              <w:pStyle w:val="Bezproreda"/>
              <w:rPr>
                <w:rFonts w:eastAsia="Arial Unicode MS"/>
              </w:rPr>
            </w:pPr>
            <w:permStart w:id="1162484869" w:edGrp="everyone" w:colFirst="1" w:colLast="1"/>
            <w:permEnd w:id="1643206794"/>
          </w:p>
        </w:tc>
        <w:tc>
          <w:tcPr>
            <w:tcW w:w="6267" w:type="dxa"/>
            <w:gridSpan w:val="6"/>
            <w:vAlign w:val="center"/>
          </w:tcPr>
          <w:p w14:paraId="76A963FA" w14:textId="77777777" w:rsidR="00072D98" w:rsidRPr="000C2377" w:rsidRDefault="00072D98" w:rsidP="002013D4">
            <w:pPr>
              <w:pStyle w:val="Bezproreda"/>
              <w:rPr>
                <w:rFonts w:eastAsia="Arial Unicode MS"/>
                <w:szCs w:val="20"/>
              </w:rPr>
            </w:pPr>
          </w:p>
        </w:tc>
      </w:tr>
      <w:permEnd w:id="1162484869"/>
    </w:tbl>
    <w:p w14:paraId="0F569709" w14:textId="77777777" w:rsidR="007B42B4" w:rsidRDefault="007B42B4" w:rsidP="00074B02">
      <w:pPr>
        <w:rPr>
          <w:rFonts w:eastAsia="Arial Unicode MS"/>
          <w:b/>
          <w:bCs/>
        </w:rPr>
      </w:pPr>
    </w:p>
    <w:tbl>
      <w:tblPr>
        <w:tblStyle w:val="Reetkatablice"/>
        <w:tblW w:w="9918" w:type="dxa"/>
        <w:tblLook w:val="04A0" w:firstRow="1" w:lastRow="0" w:firstColumn="1" w:lastColumn="0" w:noHBand="0" w:noVBand="1"/>
      </w:tblPr>
      <w:tblGrid>
        <w:gridCol w:w="1983"/>
        <w:gridCol w:w="496"/>
        <w:gridCol w:w="493"/>
        <w:gridCol w:w="995"/>
        <w:gridCol w:w="848"/>
        <w:gridCol w:w="144"/>
        <w:gridCol w:w="991"/>
        <w:gridCol w:w="1488"/>
        <w:gridCol w:w="496"/>
        <w:gridCol w:w="1984"/>
      </w:tblGrid>
      <w:tr w:rsidR="00735573" w:rsidRPr="00735573" w14:paraId="2A0CD353" w14:textId="77777777" w:rsidTr="00735573">
        <w:trPr>
          <w:trHeight w:val="582"/>
        </w:trPr>
        <w:tc>
          <w:tcPr>
            <w:tcW w:w="9918" w:type="dxa"/>
            <w:gridSpan w:val="10"/>
            <w:shd w:val="clear" w:color="auto" w:fill="DEEAF6" w:themeFill="accent1" w:themeFillTint="33"/>
            <w:vAlign w:val="center"/>
          </w:tcPr>
          <w:p w14:paraId="07ECFF5A" w14:textId="77777777" w:rsidR="00735573" w:rsidRPr="00735573" w:rsidRDefault="00735573" w:rsidP="00735573">
            <w:pPr>
              <w:jc w:val="center"/>
              <w:rPr>
                <w:rFonts w:eastAsia="Arial Unicode MS"/>
                <w:b/>
                <w:sz w:val="22"/>
                <w:szCs w:val="20"/>
              </w:rPr>
            </w:pPr>
            <w:r w:rsidRPr="00735573">
              <w:rPr>
                <w:rFonts w:eastAsia="Arial Unicode MS"/>
                <w:b/>
                <w:sz w:val="22"/>
                <w:szCs w:val="20"/>
              </w:rPr>
              <w:t>II. PODACI O PROGRAMU/PROJEKTU</w:t>
            </w:r>
          </w:p>
        </w:tc>
      </w:tr>
      <w:tr w:rsidR="00735573" w:rsidRPr="00735573" w14:paraId="182EAA34" w14:textId="77777777" w:rsidTr="00C775A9">
        <w:trPr>
          <w:trHeight w:val="420"/>
        </w:trPr>
        <w:tc>
          <w:tcPr>
            <w:tcW w:w="9918" w:type="dxa"/>
            <w:gridSpan w:val="10"/>
            <w:shd w:val="clear" w:color="auto" w:fill="FFFFCC"/>
            <w:vAlign w:val="center"/>
          </w:tcPr>
          <w:p w14:paraId="4913D066" w14:textId="77777777" w:rsidR="00735573" w:rsidRPr="00735573" w:rsidRDefault="00735573" w:rsidP="00735573">
            <w:pPr>
              <w:rPr>
                <w:rFonts w:eastAsia="Arial Unicode MS"/>
                <w:sz w:val="22"/>
              </w:rPr>
            </w:pPr>
            <w:r w:rsidRPr="00735573">
              <w:rPr>
                <w:rFonts w:eastAsia="Arial Unicode MS"/>
                <w:sz w:val="22"/>
              </w:rPr>
              <w:t>1.</w:t>
            </w:r>
            <w:r w:rsidRPr="00735573">
              <w:rPr>
                <w:rFonts w:eastAsia="Arial Unicode MS"/>
                <w:sz w:val="22"/>
              </w:rPr>
              <w:tab/>
              <w:t>Naziv programa/projekta:</w:t>
            </w:r>
          </w:p>
        </w:tc>
      </w:tr>
      <w:tr w:rsidR="00735573" w:rsidRPr="00735573" w14:paraId="4685185C" w14:textId="77777777" w:rsidTr="00735573">
        <w:trPr>
          <w:trHeight w:val="413"/>
        </w:trPr>
        <w:tc>
          <w:tcPr>
            <w:tcW w:w="9918" w:type="dxa"/>
            <w:gridSpan w:val="10"/>
            <w:vAlign w:val="center"/>
          </w:tcPr>
          <w:p w14:paraId="51445BDD" w14:textId="77777777" w:rsidR="00735573" w:rsidRPr="00735573" w:rsidRDefault="00735573" w:rsidP="00735573">
            <w:pPr>
              <w:rPr>
                <w:rFonts w:eastAsia="Arial Unicode MS"/>
                <w:sz w:val="22"/>
              </w:rPr>
            </w:pPr>
            <w:permStart w:id="316174387" w:edGrp="everyone"/>
          </w:p>
        </w:tc>
      </w:tr>
      <w:permEnd w:id="316174387"/>
      <w:tr w:rsidR="00735573" w:rsidRPr="00735573" w14:paraId="6EACE7D9" w14:textId="77777777" w:rsidTr="00C775A9">
        <w:tc>
          <w:tcPr>
            <w:tcW w:w="9918" w:type="dxa"/>
            <w:gridSpan w:val="10"/>
            <w:shd w:val="clear" w:color="auto" w:fill="FFFFCC"/>
            <w:vAlign w:val="center"/>
          </w:tcPr>
          <w:p w14:paraId="7B044A8C" w14:textId="77777777" w:rsidR="00735573" w:rsidRPr="00735573" w:rsidRDefault="00735573" w:rsidP="00735573">
            <w:pPr>
              <w:rPr>
                <w:rFonts w:eastAsia="Arial Unicode MS"/>
                <w:sz w:val="22"/>
              </w:rPr>
            </w:pPr>
            <w:r w:rsidRPr="00735573">
              <w:rPr>
                <w:rFonts w:eastAsia="Arial Unicode MS"/>
                <w:sz w:val="22"/>
              </w:rPr>
              <w:t>2.</w:t>
            </w:r>
            <w:r w:rsidRPr="00735573">
              <w:rPr>
                <w:rFonts w:eastAsia="Arial Unicode MS"/>
                <w:sz w:val="22"/>
              </w:rPr>
              <w:tab/>
              <w:t>Sažetak programa/projekta (ukratko predstavite osnovne informacije o programa/projekta u najviše 30 riječi)</w:t>
            </w:r>
            <w:r w:rsidR="00B51AC1">
              <w:rPr>
                <w:rFonts w:eastAsia="Arial Unicode MS"/>
                <w:sz w:val="22"/>
              </w:rPr>
              <w:t>:</w:t>
            </w:r>
          </w:p>
        </w:tc>
      </w:tr>
      <w:tr w:rsidR="00735573" w:rsidRPr="00735573" w14:paraId="21515EA4" w14:textId="77777777" w:rsidTr="00735573">
        <w:trPr>
          <w:trHeight w:val="738"/>
        </w:trPr>
        <w:tc>
          <w:tcPr>
            <w:tcW w:w="9918" w:type="dxa"/>
            <w:gridSpan w:val="10"/>
            <w:vAlign w:val="center"/>
          </w:tcPr>
          <w:p w14:paraId="7A476DEF" w14:textId="77777777" w:rsidR="00735573" w:rsidRPr="00735573" w:rsidRDefault="00735573" w:rsidP="00735573">
            <w:pPr>
              <w:rPr>
                <w:rFonts w:eastAsia="Arial Unicode MS"/>
                <w:sz w:val="22"/>
              </w:rPr>
            </w:pPr>
            <w:permStart w:id="1647579058" w:edGrp="everyone"/>
          </w:p>
        </w:tc>
      </w:tr>
      <w:tr w:rsidR="00735573" w:rsidRPr="00735573" w14:paraId="485590CF" w14:textId="77777777" w:rsidTr="00C775A9">
        <w:tc>
          <w:tcPr>
            <w:tcW w:w="2972" w:type="dxa"/>
            <w:gridSpan w:val="3"/>
            <w:shd w:val="clear" w:color="auto" w:fill="FFFFCC"/>
            <w:vAlign w:val="center"/>
          </w:tcPr>
          <w:p w14:paraId="49A873F2" w14:textId="77777777" w:rsidR="00735573" w:rsidRPr="00735573" w:rsidRDefault="00735573" w:rsidP="00901917">
            <w:pPr>
              <w:rPr>
                <w:rFonts w:eastAsia="Arial Unicode MS"/>
                <w:sz w:val="22"/>
              </w:rPr>
            </w:pPr>
            <w:permStart w:id="1620066193" w:edGrp="everyone" w:colFirst="1" w:colLast="1"/>
            <w:permEnd w:id="1647579058"/>
            <w:r w:rsidRPr="00735573">
              <w:rPr>
                <w:rFonts w:eastAsia="Arial Unicode MS"/>
                <w:sz w:val="22"/>
              </w:rPr>
              <w:t>3.</w:t>
            </w:r>
            <w:r w:rsidRPr="00735573">
              <w:rPr>
                <w:rFonts w:eastAsia="Arial Unicode MS"/>
                <w:sz w:val="22"/>
              </w:rPr>
              <w:tab/>
              <w:t>Predviđeno trajanje provedbe programa/projekta u mjesecima:</w:t>
            </w:r>
          </w:p>
        </w:tc>
        <w:tc>
          <w:tcPr>
            <w:tcW w:w="6946" w:type="dxa"/>
            <w:gridSpan w:val="7"/>
            <w:vAlign w:val="center"/>
          </w:tcPr>
          <w:p w14:paraId="5E74F7DC" w14:textId="77777777" w:rsidR="00735573" w:rsidRPr="00735573" w:rsidRDefault="00735573" w:rsidP="00901917">
            <w:pPr>
              <w:rPr>
                <w:rFonts w:eastAsia="Arial Unicode MS"/>
                <w:sz w:val="22"/>
              </w:rPr>
            </w:pPr>
          </w:p>
        </w:tc>
      </w:tr>
      <w:tr w:rsidR="00735573" w:rsidRPr="00735573" w14:paraId="70A33E5B" w14:textId="77777777" w:rsidTr="00C775A9">
        <w:tc>
          <w:tcPr>
            <w:tcW w:w="2972" w:type="dxa"/>
            <w:gridSpan w:val="3"/>
            <w:shd w:val="clear" w:color="auto" w:fill="FFFFCC"/>
            <w:vAlign w:val="center"/>
          </w:tcPr>
          <w:p w14:paraId="15A11F88" w14:textId="77777777" w:rsidR="00735573" w:rsidRPr="00735573" w:rsidRDefault="00735573" w:rsidP="00901917">
            <w:pPr>
              <w:rPr>
                <w:rFonts w:eastAsia="Arial Unicode MS"/>
                <w:sz w:val="22"/>
              </w:rPr>
            </w:pPr>
            <w:permStart w:id="278544785" w:edGrp="everyone" w:colFirst="1" w:colLast="1"/>
            <w:permEnd w:id="1620066193"/>
            <w:r w:rsidRPr="00735573">
              <w:rPr>
                <w:rFonts w:eastAsia="Arial Unicode MS"/>
                <w:sz w:val="22"/>
              </w:rPr>
              <w:t>4.</w:t>
            </w:r>
            <w:r w:rsidRPr="00735573">
              <w:rPr>
                <w:rFonts w:eastAsia="Arial Unicode MS"/>
                <w:sz w:val="22"/>
              </w:rPr>
              <w:tab/>
              <w:t xml:space="preserve">Područje provedbe programa/projekta </w:t>
            </w:r>
            <w:r w:rsidRPr="00735573">
              <w:rPr>
                <w:rFonts w:eastAsia="Arial Unicode MS"/>
                <w:i/>
                <w:sz w:val="20"/>
              </w:rPr>
              <w:t>(navedite područje društvenog djelovanja)</w:t>
            </w:r>
            <w:r w:rsidR="00B51AC1">
              <w:rPr>
                <w:rFonts w:eastAsia="Arial Unicode MS"/>
                <w:i/>
                <w:sz w:val="20"/>
              </w:rPr>
              <w:t>:</w:t>
            </w:r>
          </w:p>
        </w:tc>
        <w:tc>
          <w:tcPr>
            <w:tcW w:w="6946" w:type="dxa"/>
            <w:gridSpan w:val="7"/>
            <w:vAlign w:val="center"/>
          </w:tcPr>
          <w:p w14:paraId="61435F13" w14:textId="77777777" w:rsidR="00735573" w:rsidRPr="00735573" w:rsidRDefault="00735573" w:rsidP="00901917">
            <w:pPr>
              <w:rPr>
                <w:rFonts w:eastAsia="Arial Unicode MS"/>
                <w:sz w:val="22"/>
              </w:rPr>
            </w:pPr>
          </w:p>
        </w:tc>
      </w:tr>
      <w:tr w:rsidR="00735573" w:rsidRPr="00735573" w14:paraId="425A290E" w14:textId="77777777" w:rsidTr="00C775A9">
        <w:tc>
          <w:tcPr>
            <w:tcW w:w="2972" w:type="dxa"/>
            <w:gridSpan w:val="3"/>
            <w:shd w:val="clear" w:color="auto" w:fill="FFFFCC"/>
            <w:vAlign w:val="center"/>
          </w:tcPr>
          <w:p w14:paraId="419C1CD3" w14:textId="77777777" w:rsidR="00735573" w:rsidRPr="00735573" w:rsidRDefault="00735573" w:rsidP="00901917">
            <w:pPr>
              <w:rPr>
                <w:rFonts w:eastAsia="Arial Unicode MS"/>
                <w:sz w:val="22"/>
              </w:rPr>
            </w:pPr>
            <w:permStart w:id="1252468323" w:edGrp="everyone" w:colFirst="1" w:colLast="1"/>
            <w:permEnd w:id="278544785"/>
            <w:r w:rsidRPr="00735573">
              <w:rPr>
                <w:rFonts w:eastAsia="Arial Unicode MS"/>
                <w:sz w:val="22"/>
              </w:rPr>
              <w:t>5.</w:t>
            </w:r>
            <w:r w:rsidRPr="00735573">
              <w:rPr>
                <w:rFonts w:eastAsia="Arial Unicode MS"/>
                <w:sz w:val="22"/>
              </w:rPr>
              <w:tab/>
              <w:t xml:space="preserve">Zemljopisno područje provedbe programa/projekta </w:t>
            </w:r>
            <w:r w:rsidRPr="00735573">
              <w:rPr>
                <w:rFonts w:eastAsia="Arial Unicode MS"/>
                <w:i/>
                <w:sz w:val="20"/>
              </w:rPr>
              <w:t>(označite i/ili dopišite po potrebi)</w:t>
            </w:r>
            <w:r w:rsidR="00072D98">
              <w:rPr>
                <w:rFonts w:eastAsia="Arial Unicode MS"/>
                <w:i/>
                <w:sz w:val="20"/>
              </w:rPr>
              <w:t>:</w:t>
            </w:r>
          </w:p>
        </w:tc>
        <w:tc>
          <w:tcPr>
            <w:tcW w:w="6946" w:type="dxa"/>
            <w:gridSpan w:val="7"/>
            <w:vAlign w:val="center"/>
          </w:tcPr>
          <w:p w14:paraId="1D0A968F" w14:textId="77777777" w:rsidR="00735573" w:rsidRDefault="00000000" w:rsidP="00901917">
            <w:pPr>
              <w:rPr>
                <w:rFonts w:eastAsia="Arial Unicode MS"/>
                <w:sz w:val="22"/>
              </w:rPr>
            </w:pPr>
            <w:sdt>
              <w:sdtPr>
                <w:rPr>
                  <w:rFonts w:eastAsia="Arial Unicode MS"/>
                  <w:sz w:val="22"/>
                </w:rPr>
                <w:id w:val="603851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5573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735573">
              <w:rPr>
                <w:rFonts w:eastAsia="Arial Unicode MS"/>
                <w:sz w:val="22"/>
              </w:rPr>
              <w:t xml:space="preserve">  </w:t>
            </w:r>
            <w:r w:rsidR="00735573" w:rsidRPr="00735573">
              <w:rPr>
                <w:rFonts w:eastAsia="Arial Unicode MS"/>
                <w:sz w:val="22"/>
              </w:rPr>
              <w:t>područje cijele Republike Hrvatske</w:t>
            </w:r>
          </w:p>
          <w:p w14:paraId="3A3E9F80" w14:textId="77777777" w:rsidR="00735573" w:rsidRPr="00B93313" w:rsidRDefault="00000000" w:rsidP="00C775A9">
            <w:pPr>
              <w:ind w:left="313" w:hanging="313"/>
              <w:rPr>
                <w:rFonts w:eastAsia="Arial Unicode MS"/>
                <w:i/>
                <w:sz w:val="20"/>
              </w:rPr>
            </w:pPr>
            <w:sdt>
              <w:sdtPr>
                <w:rPr>
                  <w:rFonts w:eastAsia="Arial Unicode MS"/>
                  <w:sz w:val="22"/>
                </w:rPr>
                <w:id w:val="-96946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5573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735573">
              <w:rPr>
                <w:rFonts w:eastAsia="Arial Unicode MS"/>
                <w:sz w:val="22"/>
              </w:rPr>
              <w:t xml:space="preserve">  </w:t>
            </w:r>
            <w:r w:rsidR="00735573" w:rsidRPr="00735573">
              <w:rPr>
                <w:rFonts w:eastAsia="Arial Unicode MS"/>
                <w:sz w:val="22"/>
              </w:rPr>
              <w:t>na razini županije</w:t>
            </w:r>
            <w:r w:rsidR="00B93313">
              <w:rPr>
                <w:rFonts w:eastAsia="Arial Unicode MS"/>
                <w:sz w:val="22"/>
              </w:rPr>
              <w:t>_______________</w:t>
            </w:r>
            <w:r w:rsidR="00B5745E">
              <w:rPr>
                <w:rFonts w:eastAsia="Arial Unicode MS"/>
                <w:sz w:val="22"/>
              </w:rPr>
              <w:t>___________________</w:t>
            </w:r>
            <w:r w:rsidR="00B93313">
              <w:rPr>
                <w:rFonts w:eastAsia="Arial Unicode MS"/>
                <w:sz w:val="22"/>
              </w:rPr>
              <w:t>______</w:t>
            </w:r>
            <w:r w:rsidR="00735573" w:rsidRPr="00735573">
              <w:rPr>
                <w:rFonts w:eastAsia="Arial Unicode MS"/>
                <w:sz w:val="22"/>
              </w:rPr>
              <w:t xml:space="preserve"> </w:t>
            </w:r>
            <w:r w:rsidR="00735573" w:rsidRPr="00B93313">
              <w:rPr>
                <w:rFonts w:eastAsia="Arial Unicode MS"/>
                <w:i/>
                <w:sz w:val="20"/>
              </w:rPr>
              <w:t>(upišite jednu ili više županija u kojima se provodi projekt/program)</w:t>
            </w:r>
          </w:p>
          <w:p w14:paraId="0F79CA25" w14:textId="77777777" w:rsidR="00735573" w:rsidRDefault="00000000" w:rsidP="00901917">
            <w:pPr>
              <w:rPr>
                <w:rFonts w:eastAsia="Arial Unicode MS"/>
                <w:sz w:val="22"/>
              </w:rPr>
            </w:pPr>
            <w:sdt>
              <w:sdtPr>
                <w:rPr>
                  <w:rFonts w:eastAsia="Arial Unicode MS"/>
                  <w:sz w:val="22"/>
                </w:rPr>
                <w:id w:val="1663897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5573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735573">
              <w:rPr>
                <w:rFonts w:eastAsia="Arial Unicode MS"/>
                <w:sz w:val="22"/>
              </w:rPr>
              <w:t xml:space="preserve">   </w:t>
            </w:r>
            <w:r w:rsidR="00735573" w:rsidRPr="00735573">
              <w:rPr>
                <w:rFonts w:eastAsia="Arial Unicode MS"/>
                <w:sz w:val="22"/>
              </w:rPr>
              <w:t>na razini jedne ili više jedinice lokalne samouprave (općina/grad)</w:t>
            </w:r>
          </w:p>
          <w:p w14:paraId="4E4C9C59" w14:textId="77777777" w:rsidR="00C775A9" w:rsidRDefault="00000000" w:rsidP="00901917">
            <w:pPr>
              <w:rPr>
                <w:rFonts w:eastAsia="Arial Unicode MS"/>
                <w:sz w:val="22"/>
              </w:rPr>
            </w:pPr>
            <w:sdt>
              <w:sdtPr>
                <w:rPr>
                  <w:rFonts w:eastAsia="Arial Unicode MS"/>
                  <w:sz w:val="22"/>
                </w:rPr>
                <w:id w:val="836498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775A9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C775A9">
              <w:rPr>
                <w:rFonts w:eastAsia="Arial Unicode MS"/>
                <w:sz w:val="22"/>
              </w:rPr>
              <w:t>________________________________________________________</w:t>
            </w:r>
          </w:p>
          <w:p w14:paraId="6C16D0EE" w14:textId="77777777" w:rsidR="00735573" w:rsidRPr="00735573" w:rsidRDefault="00735573" w:rsidP="00901917">
            <w:pPr>
              <w:rPr>
                <w:rFonts w:eastAsia="Arial Unicode MS"/>
                <w:sz w:val="22"/>
              </w:rPr>
            </w:pPr>
          </w:p>
        </w:tc>
      </w:tr>
      <w:tr w:rsidR="00C775A9" w:rsidRPr="00735573" w14:paraId="6AD59145" w14:textId="77777777" w:rsidTr="00C775A9">
        <w:tc>
          <w:tcPr>
            <w:tcW w:w="2972" w:type="dxa"/>
            <w:gridSpan w:val="3"/>
            <w:shd w:val="clear" w:color="auto" w:fill="FFFFCC"/>
            <w:vAlign w:val="center"/>
          </w:tcPr>
          <w:p w14:paraId="17E5DBD3" w14:textId="77777777" w:rsidR="00C775A9" w:rsidRPr="00735573" w:rsidRDefault="00C775A9" w:rsidP="00901917">
            <w:pPr>
              <w:rPr>
                <w:rFonts w:eastAsia="Arial Unicode MS"/>
                <w:sz w:val="22"/>
              </w:rPr>
            </w:pPr>
            <w:permStart w:id="1168781293" w:edGrp="everyone" w:colFirst="1" w:colLast="1"/>
            <w:permEnd w:id="1252468323"/>
            <w:r w:rsidRPr="00C775A9">
              <w:rPr>
                <w:rFonts w:eastAsia="Arial Unicode MS"/>
                <w:sz w:val="22"/>
              </w:rPr>
              <w:t>6.</w:t>
            </w:r>
            <w:r w:rsidRPr="00C775A9">
              <w:rPr>
                <w:rFonts w:eastAsia="Arial Unicode MS"/>
                <w:sz w:val="22"/>
              </w:rPr>
              <w:tab/>
              <w:t>Ukupan iznos potreban za provedbu programa/projekta:</w:t>
            </w:r>
          </w:p>
        </w:tc>
        <w:tc>
          <w:tcPr>
            <w:tcW w:w="6946" w:type="dxa"/>
            <w:gridSpan w:val="7"/>
            <w:vAlign w:val="center"/>
          </w:tcPr>
          <w:p w14:paraId="682EEA0B" w14:textId="77777777" w:rsidR="00C775A9" w:rsidRDefault="00C775A9" w:rsidP="00901917">
            <w:pPr>
              <w:rPr>
                <w:rFonts w:eastAsia="Arial Unicode MS"/>
                <w:sz w:val="22"/>
              </w:rPr>
            </w:pPr>
          </w:p>
        </w:tc>
      </w:tr>
      <w:tr w:rsidR="00C775A9" w:rsidRPr="00735573" w14:paraId="6C927E8C" w14:textId="77777777" w:rsidTr="00C775A9">
        <w:tc>
          <w:tcPr>
            <w:tcW w:w="2972" w:type="dxa"/>
            <w:gridSpan w:val="3"/>
            <w:shd w:val="clear" w:color="auto" w:fill="FFFFCC"/>
            <w:vAlign w:val="center"/>
          </w:tcPr>
          <w:p w14:paraId="1E32E5C6" w14:textId="77777777" w:rsidR="00C775A9" w:rsidRPr="00C775A9" w:rsidRDefault="00C775A9" w:rsidP="00C775A9">
            <w:pPr>
              <w:ind w:left="164"/>
              <w:rPr>
                <w:rFonts w:eastAsia="Arial Unicode MS"/>
                <w:sz w:val="22"/>
              </w:rPr>
            </w:pPr>
            <w:permStart w:id="332356440" w:edGrp="everyone" w:colFirst="1" w:colLast="1"/>
            <w:permEnd w:id="1168781293"/>
            <w:r w:rsidRPr="00C775A9">
              <w:rPr>
                <w:rFonts w:eastAsia="Arial Unicode MS"/>
                <w:sz w:val="22"/>
              </w:rPr>
              <w:t>6.1.</w:t>
            </w:r>
            <w:r w:rsidRPr="00C775A9">
              <w:rPr>
                <w:rFonts w:eastAsia="Arial Unicode MS"/>
                <w:sz w:val="22"/>
              </w:rPr>
              <w:tab/>
              <w:t xml:space="preserve">Iznos koji se traži od tvrtke Komunalac d.o.o. Koprivnica </w:t>
            </w:r>
            <w:r w:rsidRPr="00C775A9">
              <w:rPr>
                <w:rFonts w:eastAsia="Arial Unicode MS"/>
                <w:i/>
                <w:sz w:val="20"/>
              </w:rPr>
              <w:t>(do % ukupne vrijednosti projekta/programa)</w:t>
            </w:r>
            <w:r w:rsidR="00072D98">
              <w:rPr>
                <w:rFonts w:eastAsia="Arial Unicode MS"/>
                <w:i/>
                <w:sz w:val="20"/>
              </w:rPr>
              <w:t>:</w:t>
            </w:r>
          </w:p>
        </w:tc>
        <w:tc>
          <w:tcPr>
            <w:tcW w:w="6946" w:type="dxa"/>
            <w:gridSpan w:val="7"/>
            <w:vAlign w:val="center"/>
          </w:tcPr>
          <w:p w14:paraId="21A5B160" w14:textId="77777777" w:rsidR="00C775A9" w:rsidRDefault="00C775A9" w:rsidP="00901917">
            <w:pPr>
              <w:rPr>
                <w:rFonts w:eastAsia="Arial Unicode MS"/>
                <w:sz w:val="22"/>
              </w:rPr>
            </w:pPr>
          </w:p>
        </w:tc>
      </w:tr>
      <w:permEnd w:id="332356440"/>
      <w:tr w:rsidR="00C775A9" w:rsidRPr="00735573" w14:paraId="681C26EC" w14:textId="77777777" w:rsidTr="00C775A9">
        <w:trPr>
          <w:trHeight w:val="857"/>
        </w:trPr>
        <w:tc>
          <w:tcPr>
            <w:tcW w:w="9918" w:type="dxa"/>
            <w:gridSpan w:val="10"/>
            <w:shd w:val="clear" w:color="auto" w:fill="FFFFCC"/>
            <w:vAlign w:val="center"/>
          </w:tcPr>
          <w:p w14:paraId="4B0DB66C" w14:textId="77777777" w:rsidR="00C775A9" w:rsidRPr="00B51AC1" w:rsidRDefault="00C775A9" w:rsidP="00901917">
            <w:pPr>
              <w:rPr>
                <w:rFonts w:eastAsia="Arial Unicode MS"/>
                <w:sz w:val="22"/>
              </w:rPr>
            </w:pPr>
            <w:r w:rsidRPr="00C775A9">
              <w:rPr>
                <w:rFonts w:eastAsia="Arial Unicode MS"/>
                <w:sz w:val="22"/>
              </w:rPr>
              <w:t>6.2.</w:t>
            </w:r>
            <w:r w:rsidRPr="00C775A9">
              <w:rPr>
                <w:rFonts w:eastAsia="Arial Unicode MS"/>
                <w:sz w:val="22"/>
              </w:rPr>
              <w:tab/>
              <w:t xml:space="preserve">Je li za provedbu zatražen ili osiguran iznos iz javnih izvora </w:t>
            </w:r>
            <w:r w:rsidRPr="00C775A9">
              <w:rPr>
                <w:rFonts w:eastAsia="Arial Unicode MS"/>
                <w:i/>
                <w:sz w:val="20"/>
              </w:rPr>
              <w:t>(tijela državne uprave i/ili jedinice lokalne i područne (regionalne) samouprave, iz fondova Europske unije ili od drugih donatora za provedbu ovog projekta (navesti ukupne iznose za prijavitelje i partnere ako ih imaju i dodati potrebne retke u obrascu)</w:t>
            </w:r>
            <w:r w:rsidR="00B51AC1" w:rsidRPr="00B51AC1">
              <w:rPr>
                <w:rFonts w:eastAsia="Arial Unicode MS"/>
                <w:sz w:val="22"/>
              </w:rPr>
              <w:t>?</w:t>
            </w:r>
          </w:p>
        </w:tc>
      </w:tr>
      <w:tr w:rsidR="00C775A9" w:rsidRPr="00735573" w14:paraId="6F513690" w14:textId="77777777" w:rsidTr="00C775A9">
        <w:tc>
          <w:tcPr>
            <w:tcW w:w="4815" w:type="dxa"/>
            <w:gridSpan w:val="5"/>
            <w:vAlign w:val="center"/>
          </w:tcPr>
          <w:p w14:paraId="1B0E15D6" w14:textId="77777777" w:rsidR="00C775A9" w:rsidRDefault="00C775A9" w:rsidP="00C775A9">
            <w:pPr>
              <w:rPr>
                <w:rFonts w:eastAsia="Arial Unicode MS"/>
                <w:sz w:val="22"/>
              </w:rPr>
            </w:pPr>
            <w:permStart w:id="422192103" w:edGrp="everyone"/>
            <w:r>
              <w:rPr>
                <w:rFonts w:eastAsia="Arial Unicode MS"/>
                <w:sz w:val="22"/>
              </w:rPr>
              <w:t xml:space="preserve"> </w:t>
            </w:r>
            <w:sdt>
              <w:sdtPr>
                <w:rPr>
                  <w:rFonts w:eastAsia="Arial Unicode MS"/>
                  <w:sz w:val="22"/>
                </w:rPr>
                <w:id w:val="498242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>
              <w:rPr>
                <w:rFonts w:eastAsia="Arial Unicode MS"/>
                <w:sz w:val="22"/>
              </w:rPr>
              <w:t xml:space="preserve"> DA</w:t>
            </w:r>
          </w:p>
        </w:tc>
        <w:tc>
          <w:tcPr>
            <w:tcW w:w="5103" w:type="dxa"/>
            <w:gridSpan w:val="5"/>
            <w:vAlign w:val="center"/>
          </w:tcPr>
          <w:p w14:paraId="06686E04" w14:textId="77777777" w:rsidR="00C775A9" w:rsidRDefault="00C775A9" w:rsidP="00C775A9">
            <w:pPr>
              <w:rPr>
                <w:rFonts w:eastAsia="Arial Unicode MS"/>
                <w:sz w:val="22"/>
              </w:rPr>
            </w:pPr>
            <w:r>
              <w:rPr>
                <w:rFonts w:eastAsia="Arial Unicode MS"/>
                <w:sz w:val="22"/>
              </w:rPr>
              <w:t xml:space="preserve"> </w:t>
            </w:r>
            <w:sdt>
              <w:sdtPr>
                <w:rPr>
                  <w:rFonts w:eastAsia="Arial Unicode MS"/>
                  <w:sz w:val="22"/>
                </w:rPr>
                <w:id w:val="277375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>
              <w:rPr>
                <w:rFonts w:eastAsia="Arial Unicode MS"/>
                <w:sz w:val="22"/>
              </w:rPr>
              <w:t xml:space="preserve"> NE</w:t>
            </w:r>
          </w:p>
        </w:tc>
      </w:tr>
      <w:permEnd w:id="422192103"/>
      <w:tr w:rsidR="00C775A9" w:rsidRPr="00735573" w14:paraId="3D3B8FDB" w14:textId="77777777" w:rsidTr="00C775A9">
        <w:tc>
          <w:tcPr>
            <w:tcW w:w="9918" w:type="dxa"/>
            <w:gridSpan w:val="10"/>
            <w:shd w:val="clear" w:color="auto" w:fill="FFFFCC"/>
            <w:vAlign w:val="center"/>
          </w:tcPr>
          <w:p w14:paraId="19A72B79" w14:textId="77777777" w:rsidR="00C775A9" w:rsidRPr="00735573" w:rsidRDefault="00C775A9" w:rsidP="00C775A9">
            <w:pPr>
              <w:rPr>
                <w:rFonts w:eastAsia="Arial Unicode MS"/>
                <w:sz w:val="22"/>
              </w:rPr>
            </w:pPr>
            <w:r w:rsidRPr="00C775A9">
              <w:rPr>
                <w:rFonts w:eastAsia="Arial Unicode MS"/>
                <w:sz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B51AC1" w:rsidRPr="00735573" w14:paraId="0B8DF6FE" w14:textId="77777777" w:rsidTr="00B51AC1">
        <w:tc>
          <w:tcPr>
            <w:tcW w:w="2479" w:type="dxa"/>
            <w:gridSpan w:val="2"/>
            <w:shd w:val="clear" w:color="auto" w:fill="FFFFCC"/>
            <w:vAlign w:val="center"/>
          </w:tcPr>
          <w:p w14:paraId="310AA8AA" w14:textId="77777777" w:rsidR="00B51AC1" w:rsidRPr="00735573" w:rsidRDefault="00B51AC1" w:rsidP="00C775A9">
            <w:pPr>
              <w:rPr>
                <w:rFonts w:eastAsia="Arial Unicode MS"/>
                <w:sz w:val="22"/>
              </w:rPr>
            </w:pPr>
            <w:permStart w:id="467671882" w:edGrp="everyone" w:colFirst="3" w:colLast="3"/>
            <w:permStart w:id="8197477" w:edGrp="everyone" w:colFirst="1" w:colLast="1"/>
            <w:r w:rsidRPr="00B51AC1">
              <w:rPr>
                <w:rFonts w:eastAsia="Arial Unicode MS"/>
                <w:sz w:val="22"/>
              </w:rPr>
              <w:t>Od koga zatraženo:</w:t>
            </w:r>
          </w:p>
        </w:tc>
        <w:tc>
          <w:tcPr>
            <w:tcW w:w="2480" w:type="dxa"/>
            <w:gridSpan w:val="4"/>
            <w:vAlign w:val="center"/>
          </w:tcPr>
          <w:p w14:paraId="00F54F03" w14:textId="77777777" w:rsidR="00B51AC1" w:rsidRPr="00735573" w:rsidRDefault="00B51AC1" w:rsidP="00C775A9">
            <w:pPr>
              <w:rPr>
                <w:rFonts w:eastAsia="Arial Unicode MS"/>
                <w:sz w:val="22"/>
              </w:rPr>
            </w:pPr>
          </w:p>
        </w:tc>
        <w:tc>
          <w:tcPr>
            <w:tcW w:w="2479" w:type="dxa"/>
            <w:gridSpan w:val="2"/>
            <w:shd w:val="clear" w:color="auto" w:fill="FFFFCC"/>
            <w:vAlign w:val="center"/>
          </w:tcPr>
          <w:p w14:paraId="5DE4E3FB" w14:textId="77777777" w:rsidR="00B51AC1" w:rsidRPr="00735573" w:rsidRDefault="00B51AC1" w:rsidP="00C775A9">
            <w:pPr>
              <w:rPr>
                <w:rFonts w:eastAsia="Arial Unicode MS"/>
                <w:sz w:val="22"/>
              </w:rPr>
            </w:pPr>
            <w:r w:rsidRPr="00B51AC1">
              <w:rPr>
                <w:rFonts w:eastAsia="Arial Unicode MS"/>
                <w:sz w:val="22"/>
              </w:rPr>
              <w:t>Iznos zatraženih sredstava:</w:t>
            </w:r>
          </w:p>
        </w:tc>
        <w:tc>
          <w:tcPr>
            <w:tcW w:w="2480" w:type="dxa"/>
            <w:gridSpan w:val="2"/>
            <w:vAlign w:val="center"/>
          </w:tcPr>
          <w:p w14:paraId="310AEF60" w14:textId="77777777" w:rsidR="00B51AC1" w:rsidRPr="00735573" w:rsidRDefault="00B51AC1" w:rsidP="00C775A9">
            <w:pPr>
              <w:rPr>
                <w:rFonts w:eastAsia="Arial Unicode MS"/>
                <w:sz w:val="22"/>
              </w:rPr>
            </w:pPr>
          </w:p>
        </w:tc>
      </w:tr>
      <w:tr w:rsidR="00B51AC1" w:rsidRPr="00735573" w14:paraId="6B5761ED" w14:textId="77777777" w:rsidTr="00B51AC1">
        <w:tc>
          <w:tcPr>
            <w:tcW w:w="2479" w:type="dxa"/>
            <w:gridSpan w:val="2"/>
            <w:shd w:val="clear" w:color="auto" w:fill="FFFFCC"/>
            <w:vAlign w:val="center"/>
          </w:tcPr>
          <w:p w14:paraId="60491BD4" w14:textId="77777777" w:rsidR="00B51AC1" w:rsidRPr="00B51AC1" w:rsidRDefault="00B51AC1" w:rsidP="00C775A9">
            <w:pPr>
              <w:rPr>
                <w:rFonts w:eastAsia="Arial Unicode MS"/>
                <w:sz w:val="22"/>
              </w:rPr>
            </w:pPr>
            <w:permStart w:id="2082498269" w:edGrp="everyone" w:colFirst="3" w:colLast="3"/>
            <w:permStart w:id="675161064" w:edGrp="everyone" w:colFirst="1" w:colLast="1"/>
            <w:permEnd w:id="467671882"/>
            <w:permEnd w:id="8197477"/>
            <w:r w:rsidRPr="00B51AC1">
              <w:rPr>
                <w:rFonts w:eastAsia="Arial Unicode MS"/>
                <w:sz w:val="22"/>
              </w:rPr>
              <w:t>Od koga dobiveno:</w:t>
            </w:r>
          </w:p>
        </w:tc>
        <w:tc>
          <w:tcPr>
            <w:tcW w:w="2480" w:type="dxa"/>
            <w:gridSpan w:val="4"/>
            <w:vAlign w:val="center"/>
          </w:tcPr>
          <w:p w14:paraId="6FBD7EA3" w14:textId="77777777" w:rsidR="00B51AC1" w:rsidRDefault="00B51AC1" w:rsidP="00C775A9">
            <w:pPr>
              <w:rPr>
                <w:rFonts w:eastAsia="Arial Unicode MS"/>
                <w:sz w:val="22"/>
              </w:rPr>
            </w:pPr>
          </w:p>
          <w:p w14:paraId="53B01F43" w14:textId="77777777" w:rsidR="008C28AB" w:rsidRPr="00735573" w:rsidRDefault="008C28AB" w:rsidP="00C775A9">
            <w:pPr>
              <w:rPr>
                <w:rFonts w:eastAsia="Arial Unicode MS"/>
                <w:sz w:val="22"/>
              </w:rPr>
            </w:pPr>
          </w:p>
        </w:tc>
        <w:tc>
          <w:tcPr>
            <w:tcW w:w="2479" w:type="dxa"/>
            <w:gridSpan w:val="2"/>
            <w:shd w:val="clear" w:color="auto" w:fill="FFFFCC"/>
            <w:vAlign w:val="center"/>
          </w:tcPr>
          <w:p w14:paraId="26AC247C" w14:textId="77777777" w:rsidR="00B51AC1" w:rsidRPr="00B51AC1" w:rsidRDefault="00B51AC1" w:rsidP="00C775A9">
            <w:pPr>
              <w:rPr>
                <w:rFonts w:eastAsia="Arial Unicode MS"/>
                <w:sz w:val="22"/>
              </w:rPr>
            </w:pPr>
            <w:r w:rsidRPr="00B51AC1">
              <w:rPr>
                <w:rFonts w:eastAsia="Arial Unicode MS"/>
                <w:sz w:val="22"/>
              </w:rPr>
              <w:t>Iznos odobrenih sredstava:</w:t>
            </w:r>
          </w:p>
        </w:tc>
        <w:tc>
          <w:tcPr>
            <w:tcW w:w="2480" w:type="dxa"/>
            <w:gridSpan w:val="2"/>
            <w:vAlign w:val="center"/>
          </w:tcPr>
          <w:p w14:paraId="3500660A" w14:textId="77777777" w:rsidR="00B51AC1" w:rsidRPr="00735573" w:rsidRDefault="00B51AC1" w:rsidP="00C775A9">
            <w:pPr>
              <w:rPr>
                <w:rFonts w:eastAsia="Arial Unicode MS"/>
                <w:sz w:val="22"/>
              </w:rPr>
            </w:pPr>
          </w:p>
        </w:tc>
      </w:tr>
      <w:permEnd w:id="2082498269"/>
      <w:permEnd w:id="675161064"/>
      <w:tr w:rsidR="00C775A9" w:rsidRPr="00735573" w14:paraId="54C583F8" w14:textId="77777777" w:rsidTr="00B51AC1">
        <w:tc>
          <w:tcPr>
            <w:tcW w:w="9918" w:type="dxa"/>
            <w:gridSpan w:val="10"/>
            <w:shd w:val="clear" w:color="auto" w:fill="FFFFCC"/>
            <w:vAlign w:val="center"/>
          </w:tcPr>
          <w:p w14:paraId="1254A834" w14:textId="77777777" w:rsidR="00C775A9" w:rsidRPr="00735573" w:rsidRDefault="00B51AC1" w:rsidP="00C775A9">
            <w:pPr>
              <w:rPr>
                <w:rFonts w:eastAsia="Arial Unicode MS"/>
                <w:sz w:val="22"/>
              </w:rPr>
            </w:pPr>
            <w:r w:rsidRPr="00B51AC1">
              <w:rPr>
                <w:rFonts w:eastAsia="Arial Unicode MS"/>
                <w:sz w:val="22"/>
              </w:rPr>
              <w:t>7.</w:t>
            </w:r>
            <w:r w:rsidRPr="00B51AC1">
              <w:rPr>
                <w:rFonts w:eastAsia="Arial Unicode MS"/>
                <w:sz w:val="22"/>
              </w:rPr>
              <w:tab/>
              <w:t>Navedite način na koji ste utvrdili postojanje problema i došli do procjene potreba koje namjeravate riješiti ovim programom/projektom, a na temelju koje ste pripremili prijedlog projekta/programa</w:t>
            </w:r>
            <w:r>
              <w:rPr>
                <w:rFonts w:eastAsia="Arial Unicode MS"/>
                <w:sz w:val="22"/>
              </w:rPr>
              <w:t>.</w:t>
            </w:r>
          </w:p>
        </w:tc>
      </w:tr>
      <w:tr w:rsidR="00C775A9" w:rsidRPr="00735573" w14:paraId="0673362E" w14:textId="77777777" w:rsidTr="00533560">
        <w:tc>
          <w:tcPr>
            <w:tcW w:w="9918" w:type="dxa"/>
            <w:gridSpan w:val="10"/>
            <w:vAlign w:val="center"/>
          </w:tcPr>
          <w:p w14:paraId="386499F6" w14:textId="77777777" w:rsidR="00C775A9" w:rsidRPr="00735573" w:rsidRDefault="00C775A9" w:rsidP="00C775A9">
            <w:pPr>
              <w:rPr>
                <w:rFonts w:eastAsia="Arial Unicode MS"/>
                <w:sz w:val="22"/>
              </w:rPr>
            </w:pPr>
            <w:permStart w:id="847387680" w:edGrp="everyone"/>
          </w:p>
        </w:tc>
      </w:tr>
      <w:permEnd w:id="847387680"/>
      <w:tr w:rsidR="00C775A9" w:rsidRPr="00735573" w14:paraId="454BE7A2" w14:textId="77777777" w:rsidTr="00B51AC1">
        <w:tc>
          <w:tcPr>
            <w:tcW w:w="9918" w:type="dxa"/>
            <w:gridSpan w:val="10"/>
            <w:shd w:val="clear" w:color="auto" w:fill="FFFFCC"/>
            <w:vAlign w:val="center"/>
          </w:tcPr>
          <w:p w14:paraId="0CF244F3" w14:textId="77777777" w:rsidR="00C775A9" w:rsidRPr="00735573" w:rsidRDefault="00B51AC1" w:rsidP="00C775A9">
            <w:pPr>
              <w:rPr>
                <w:rFonts w:eastAsia="Arial Unicode MS"/>
                <w:sz w:val="22"/>
              </w:rPr>
            </w:pPr>
            <w:r w:rsidRPr="00B51AC1">
              <w:rPr>
                <w:rFonts w:eastAsia="Arial Unicode MS"/>
                <w:sz w:val="22"/>
              </w:rPr>
              <w:t>8.</w:t>
            </w:r>
            <w:r w:rsidRPr="00B51AC1">
              <w:rPr>
                <w:rFonts w:eastAsia="Arial Unicode MS"/>
                <w:sz w:val="22"/>
              </w:rPr>
              <w:tab/>
              <w:t>Navedite i opišite ciljeve koji se namjeravaju ostvariti provedbom predloženog programa/projekta.</w:t>
            </w:r>
          </w:p>
        </w:tc>
      </w:tr>
      <w:tr w:rsidR="00B51AC1" w:rsidRPr="00735573" w14:paraId="4487827C" w14:textId="77777777" w:rsidTr="00533560">
        <w:tc>
          <w:tcPr>
            <w:tcW w:w="9918" w:type="dxa"/>
            <w:gridSpan w:val="10"/>
            <w:vAlign w:val="center"/>
          </w:tcPr>
          <w:p w14:paraId="0C020507" w14:textId="77777777" w:rsidR="00B51AC1" w:rsidRPr="00B51AC1" w:rsidRDefault="00B51AC1" w:rsidP="00C775A9">
            <w:pPr>
              <w:rPr>
                <w:rFonts w:eastAsia="Arial Unicode MS"/>
                <w:sz w:val="22"/>
              </w:rPr>
            </w:pPr>
            <w:permStart w:id="1773497143" w:edGrp="everyone"/>
          </w:p>
        </w:tc>
      </w:tr>
      <w:permEnd w:id="1773497143"/>
      <w:tr w:rsidR="00B51AC1" w:rsidRPr="00735573" w14:paraId="74B4DC02" w14:textId="77777777" w:rsidTr="003E67A4">
        <w:tc>
          <w:tcPr>
            <w:tcW w:w="9918" w:type="dxa"/>
            <w:gridSpan w:val="10"/>
            <w:shd w:val="clear" w:color="auto" w:fill="FFFFCC"/>
          </w:tcPr>
          <w:p w14:paraId="1DA59794" w14:textId="77777777" w:rsidR="00B51AC1" w:rsidRPr="00ED54FB" w:rsidRDefault="00B51AC1" w:rsidP="00B51AC1">
            <w:r w:rsidRPr="00ED54FB">
              <w:t>9.</w:t>
            </w:r>
            <w:r>
              <w:t xml:space="preserve"> </w:t>
            </w:r>
            <w:r w:rsidRPr="00B51AC1">
              <w:t>Opišite očekivani utjecaj programa/projekta – na koji će način program/projekt utjecati na ciljanu skupinu i krajnje korisnike u dugoročnom razdoblju.</w:t>
            </w:r>
          </w:p>
        </w:tc>
      </w:tr>
      <w:tr w:rsidR="00B51AC1" w:rsidRPr="00735573" w14:paraId="33978158" w14:textId="77777777" w:rsidTr="003E67A4">
        <w:trPr>
          <w:trHeight w:val="461"/>
        </w:trPr>
        <w:tc>
          <w:tcPr>
            <w:tcW w:w="9918" w:type="dxa"/>
            <w:gridSpan w:val="10"/>
            <w:vAlign w:val="center"/>
          </w:tcPr>
          <w:p w14:paraId="5969315C" w14:textId="77777777" w:rsidR="00B51AC1" w:rsidRPr="00B51AC1" w:rsidRDefault="00B51AC1" w:rsidP="00C775A9">
            <w:pPr>
              <w:rPr>
                <w:rFonts w:eastAsia="Arial Unicode MS"/>
                <w:sz w:val="22"/>
              </w:rPr>
            </w:pPr>
            <w:permStart w:id="618929574" w:edGrp="everyone"/>
          </w:p>
        </w:tc>
      </w:tr>
      <w:permEnd w:id="618929574"/>
      <w:tr w:rsidR="00B51AC1" w:rsidRPr="00735573" w14:paraId="6D50778C" w14:textId="77777777" w:rsidTr="003E67A4">
        <w:tc>
          <w:tcPr>
            <w:tcW w:w="9918" w:type="dxa"/>
            <w:gridSpan w:val="10"/>
            <w:shd w:val="clear" w:color="auto" w:fill="FFFFCC"/>
            <w:vAlign w:val="center"/>
          </w:tcPr>
          <w:p w14:paraId="5649EE86" w14:textId="77777777" w:rsidR="00B51AC1" w:rsidRPr="00B51AC1" w:rsidRDefault="00B51AC1" w:rsidP="00C775A9">
            <w:pPr>
              <w:rPr>
                <w:rFonts w:eastAsia="Arial Unicode MS"/>
                <w:sz w:val="22"/>
              </w:rPr>
            </w:pPr>
            <w:r w:rsidRPr="00B51AC1">
              <w:rPr>
                <w:rFonts w:eastAsia="Arial Unicode MS"/>
                <w:sz w:val="22"/>
              </w:rPr>
              <w:t>10.</w:t>
            </w:r>
            <w:r w:rsidRPr="00B51AC1">
              <w:rPr>
                <w:rFonts w:eastAsia="Arial Unicode MS"/>
                <w:sz w:val="22"/>
              </w:rPr>
              <w:tab/>
              <w:t>Opišite mjerljive rezultate koje očekujete po završetku provođenja vašeg programa/projekta.</w:t>
            </w:r>
          </w:p>
        </w:tc>
      </w:tr>
      <w:tr w:rsidR="00B51AC1" w:rsidRPr="00735573" w14:paraId="0641BA88" w14:textId="77777777" w:rsidTr="003E67A4">
        <w:trPr>
          <w:trHeight w:val="585"/>
        </w:trPr>
        <w:tc>
          <w:tcPr>
            <w:tcW w:w="9918" w:type="dxa"/>
            <w:gridSpan w:val="10"/>
            <w:vAlign w:val="center"/>
          </w:tcPr>
          <w:p w14:paraId="43073324" w14:textId="77777777" w:rsidR="00B51AC1" w:rsidRPr="00B51AC1" w:rsidRDefault="00B51AC1" w:rsidP="00C775A9">
            <w:pPr>
              <w:rPr>
                <w:rFonts w:eastAsia="Arial Unicode MS"/>
                <w:sz w:val="22"/>
              </w:rPr>
            </w:pPr>
            <w:permStart w:id="355207058" w:edGrp="everyone"/>
          </w:p>
        </w:tc>
      </w:tr>
      <w:permEnd w:id="355207058"/>
      <w:tr w:rsidR="00B51AC1" w:rsidRPr="00735573" w14:paraId="161D9202" w14:textId="77777777" w:rsidTr="003E67A4">
        <w:tc>
          <w:tcPr>
            <w:tcW w:w="9918" w:type="dxa"/>
            <w:gridSpan w:val="10"/>
            <w:shd w:val="clear" w:color="auto" w:fill="FFFFCC"/>
            <w:vAlign w:val="center"/>
          </w:tcPr>
          <w:p w14:paraId="229DADB4" w14:textId="77777777" w:rsidR="00B51AC1" w:rsidRPr="00B51AC1" w:rsidRDefault="00B51AC1" w:rsidP="00C775A9">
            <w:pPr>
              <w:rPr>
                <w:rFonts w:eastAsia="Arial Unicode MS"/>
                <w:sz w:val="22"/>
              </w:rPr>
            </w:pPr>
            <w:r w:rsidRPr="00B51AC1">
              <w:rPr>
                <w:rFonts w:eastAsia="Arial Unicode MS"/>
                <w:sz w:val="22"/>
              </w:rPr>
              <w:t>11.</w:t>
            </w:r>
            <w:r w:rsidRPr="00B51AC1">
              <w:rPr>
                <w:rFonts w:eastAsia="Arial Unicode MS"/>
                <w:sz w:val="22"/>
              </w:rPr>
              <w:tab/>
              <w:t>Objasnite na koji način i kojim sadržajima predloženi program/projekt doprinosi ostvarenju općeg i posebnih ciljeva utvrđenih pozivom ili natječajem.</w:t>
            </w:r>
          </w:p>
        </w:tc>
      </w:tr>
      <w:tr w:rsidR="00B51AC1" w:rsidRPr="00735573" w14:paraId="7E089076" w14:textId="77777777" w:rsidTr="003E67A4">
        <w:trPr>
          <w:trHeight w:val="601"/>
        </w:trPr>
        <w:tc>
          <w:tcPr>
            <w:tcW w:w="9918" w:type="dxa"/>
            <w:gridSpan w:val="10"/>
            <w:vAlign w:val="center"/>
          </w:tcPr>
          <w:p w14:paraId="07771260" w14:textId="77777777" w:rsidR="00B51AC1" w:rsidRPr="00B51AC1" w:rsidRDefault="00B51AC1" w:rsidP="00C775A9">
            <w:pPr>
              <w:rPr>
                <w:rFonts w:eastAsia="Arial Unicode MS"/>
                <w:sz w:val="22"/>
              </w:rPr>
            </w:pPr>
            <w:permStart w:id="1784770883" w:edGrp="everyone"/>
          </w:p>
        </w:tc>
      </w:tr>
      <w:permEnd w:id="1784770883"/>
      <w:tr w:rsidR="00B51AC1" w:rsidRPr="00735573" w14:paraId="3BD334DE" w14:textId="77777777" w:rsidTr="003E67A4">
        <w:tc>
          <w:tcPr>
            <w:tcW w:w="9918" w:type="dxa"/>
            <w:gridSpan w:val="10"/>
            <w:shd w:val="clear" w:color="auto" w:fill="FFFFCC"/>
            <w:vAlign w:val="center"/>
          </w:tcPr>
          <w:p w14:paraId="299B09C9" w14:textId="77777777" w:rsidR="00B51AC1" w:rsidRPr="00B51AC1" w:rsidRDefault="00B51AC1" w:rsidP="00C775A9">
            <w:pPr>
              <w:rPr>
                <w:rFonts w:eastAsia="Arial Unicode MS"/>
                <w:sz w:val="22"/>
              </w:rPr>
            </w:pPr>
            <w:r w:rsidRPr="00B51AC1">
              <w:rPr>
                <w:rFonts w:eastAsia="Arial Unicode MS"/>
                <w:sz w:val="22"/>
              </w:rPr>
              <w:t>12.</w:t>
            </w:r>
            <w:r w:rsidRPr="00B51AC1">
              <w:rPr>
                <w:rFonts w:eastAsia="Arial Unicode MS"/>
                <w:sz w:val="22"/>
              </w:rPr>
              <w:tab/>
            </w:r>
            <w:r w:rsidR="003E67A4">
              <w:rPr>
                <w:rFonts w:eastAsia="Arial Unicode MS"/>
                <w:sz w:val="22"/>
              </w:rPr>
              <w:t>D</w:t>
            </w:r>
            <w:r w:rsidRPr="00B51AC1">
              <w:rPr>
                <w:rFonts w:eastAsia="Arial Unicode MS"/>
                <w:sz w:val="22"/>
              </w:rPr>
              <w:t>etaljan opis programa/projekta (najviše 2000 znakova)</w:t>
            </w:r>
            <w:r w:rsidR="003E67A4">
              <w:rPr>
                <w:rFonts w:eastAsia="Arial Unicode MS"/>
                <w:sz w:val="22"/>
              </w:rPr>
              <w:t>:</w:t>
            </w:r>
          </w:p>
        </w:tc>
      </w:tr>
      <w:tr w:rsidR="00B51AC1" w:rsidRPr="00735573" w14:paraId="057DE7BC" w14:textId="77777777" w:rsidTr="003E67A4">
        <w:trPr>
          <w:trHeight w:val="584"/>
        </w:trPr>
        <w:tc>
          <w:tcPr>
            <w:tcW w:w="9918" w:type="dxa"/>
            <w:gridSpan w:val="10"/>
            <w:vAlign w:val="center"/>
          </w:tcPr>
          <w:p w14:paraId="30A0021D" w14:textId="77777777" w:rsidR="00B51AC1" w:rsidRPr="00B51AC1" w:rsidRDefault="00B51AC1" w:rsidP="00C775A9">
            <w:pPr>
              <w:rPr>
                <w:rFonts w:eastAsia="Arial Unicode MS"/>
                <w:sz w:val="22"/>
              </w:rPr>
            </w:pPr>
            <w:permStart w:id="333145952" w:edGrp="everyone"/>
          </w:p>
        </w:tc>
      </w:tr>
      <w:permEnd w:id="333145952"/>
      <w:tr w:rsidR="00B51AC1" w:rsidRPr="00735573" w14:paraId="23C85F08" w14:textId="77777777" w:rsidTr="003E67A4">
        <w:tc>
          <w:tcPr>
            <w:tcW w:w="9918" w:type="dxa"/>
            <w:gridSpan w:val="10"/>
            <w:shd w:val="clear" w:color="auto" w:fill="FFFFCC"/>
            <w:vAlign w:val="center"/>
          </w:tcPr>
          <w:p w14:paraId="4A2FB891" w14:textId="77777777" w:rsidR="00B51AC1" w:rsidRPr="00B51AC1" w:rsidRDefault="00B51AC1" w:rsidP="00C775A9">
            <w:pPr>
              <w:rPr>
                <w:rFonts w:eastAsia="Arial Unicode MS"/>
                <w:sz w:val="22"/>
              </w:rPr>
            </w:pPr>
            <w:r w:rsidRPr="00B51AC1">
              <w:rPr>
                <w:rFonts w:eastAsia="Arial Unicode MS"/>
                <w:sz w:val="22"/>
              </w:rPr>
              <w:t>13.</w:t>
            </w:r>
            <w:r w:rsidRPr="00B51AC1">
              <w:rPr>
                <w:rFonts w:eastAsia="Arial Unicode MS"/>
                <w:sz w:val="22"/>
              </w:rPr>
              <w:tab/>
              <w:t>Tko su ciljane skupine (skupine na koju programske/projektne aktivnosti izravno utječu) obuhvaćene projektom, njihov broj i struktura (npr. po dobi, spolu i sl.)?</w:t>
            </w:r>
          </w:p>
        </w:tc>
      </w:tr>
      <w:tr w:rsidR="00B51AC1" w:rsidRPr="00735573" w14:paraId="6748C031" w14:textId="77777777" w:rsidTr="003E67A4">
        <w:trPr>
          <w:trHeight w:val="472"/>
        </w:trPr>
        <w:tc>
          <w:tcPr>
            <w:tcW w:w="9918" w:type="dxa"/>
            <w:gridSpan w:val="10"/>
            <w:vAlign w:val="center"/>
          </w:tcPr>
          <w:p w14:paraId="58F26CE7" w14:textId="77777777" w:rsidR="00B51AC1" w:rsidRPr="00B51AC1" w:rsidRDefault="00B51AC1" w:rsidP="00C775A9">
            <w:pPr>
              <w:rPr>
                <w:rFonts w:eastAsia="Arial Unicode MS"/>
                <w:sz w:val="22"/>
              </w:rPr>
            </w:pPr>
            <w:permStart w:id="665157534" w:edGrp="everyone"/>
          </w:p>
        </w:tc>
      </w:tr>
      <w:permEnd w:id="665157534"/>
      <w:tr w:rsidR="00B51AC1" w:rsidRPr="00735573" w14:paraId="0406940C" w14:textId="77777777" w:rsidTr="003E67A4">
        <w:tc>
          <w:tcPr>
            <w:tcW w:w="9918" w:type="dxa"/>
            <w:gridSpan w:val="10"/>
            <w:shd w:val="clear" w:color="auto" w:fill="FFFFCC"/>
            <w:vAlign w:val="center"/>
          </w:tcPr>
          <w:p w14:paraId="6D0215AE" w14:textId="77777777" w:rsidR="00B51AC1" w:rsidRPr="00B51AC1" w:rsidRDefault="003E67A4" w:rsidP="00C775A9">
            <w:pPr>
              <w:rPr>
                <w:rFonts w:eastAsia="Arial Unicode MS"/>
                <w:sz w:val="22"/>
              </w:rPr>
            </w:pPr>
            <w:r w:rsidRPr="003E67A4">
              <w:rPr>
                <w:rFonts w:eastAsia="Arial Unicode MS"/>
                <w:sz w:val="22"/>
              </w:rPr>
              <w:t>14.</w:t>
            </w:r>
            <w:r w:rsidRPr="003E67A4">
              <w:rPr>
                <w:rFonts w:eastAsia="Arial Unicode MS"/>
                <w:sz w:val="22"/>
              </w:rPr>
              <w:tab/>
              <w:t>Tko su krajnji korisnici projekta (pojedinci, skupine, organizacije koje nisu izravno uključene u provedbu programa/projekta)</w:t>
            </w:r>
          </w:p>
        </w:tc>
      </w:tr>
      <w:tr w:rsidR="003E67A4" w:rsidRPr="00735573" w14:paraId="0890A535" w14:textId="77777777" w:rsidTr="00533560">
        <w:tc>
          <w:tcPr>
            <w:tcW w:w="9918" w:type="dxa"/>
            <w:gridSpan w:val="10"/>
            <w:vAlign w:val="center"/>
          </w:tcPr>
          <w:p w14:paraId="0B6A5020" w14:textId="77777777" w:rsidR="003E67A4" w:rsidRPr="00B51AC1" w:rsidRDefault="003E67A4" w:rsidP="00C775A9">
            <w:pPr>
              <w:rPr>
                <w:rFonts w:eastAsia="Arial Unicode MS"/>
                <w:sz w:val="22"/>
              </w:rPr>
            </w:pPr>
            <w:permStart w:id="343152301" w:edGrp="everyone"/>
          </w:p>
        </w:tc>
      </w:tr>
      <w:permEnd w:id="343152301"/>
      <w:tr w:rsidR="003E67A4" w:rsidRPr="00735573" w14:paraId="22852009" w14:textId="77777777" w:rsidTr="003E67A4">
        <w:tc>
          <w:tcPr>
            <w:tcW w:w="9918" w:type="dxa"/>
            <w:gridSpan w:val="10"/>
            <w:shd w:val="clear" w:color="auto" w:fill="FFFFCC"/>
            <w:vAlign w:val="center"/>
          </w:tcPr>
          <w:p w14:paraId="301EA3F8" w14:textId="77777777" w:rsidR="003E67A4" w:rsidRPr="00B51AC1" w:rsidRDefault="003E67A4" w:rsidP="00C775A9">
            <w:pPr>
              <w:rPr>
                <w:rFonts w:eastAsia="Arial Unicode MS"/>
                <w:sz w:val="22"/>
              </w:rPr>
            </w:pPr>
            <w:r w:rsidRPr="003E67A4">
              <w:rPr>
                <w:rFonts w:eastAsia="Arial Unicode MS"/>
                <w:sz w:val="22"/>
              </w:rPr>
              <w:t>15.</w:t>
            </w:r>
            <w:r w:rsidRPr="003E67A4">
              <w:rPr>
                <w:rFonts w:eastAsia="Arial Unicode MS"/>
                <w:sz w:val="22"/>
              </w:rPr>
              <w:tab/>
              <w:t xml:space="preserve">Opišite glavne aktivnosti koje ćete provoditi, njihove nositelje, očekivane rezultate, vremensko razdoblje provedbe te koje ćete  metode primijeniti u provedbi programa/projekta </w:t>
            </w:r>
            <w:r w:rsidRPr="003E67A4">
              <w:rPr>
                <w:rFonts w:eastAsia="Arial Unicode MS"/>
                <w:i/>
                <w:sz w:val="20"/>
              </w:rPr>
              <w:t>(po potrebi proširite tablicu).</w:t>
            </w:r>
          </w:p>
        </w:tc>
      </w:tr>
      <w:tr w:rsidR="003E67A4" w:rsidRPr="00735573" w14:paraId="42C98223" w14:textId="77777777" w:rsidTr="00555EA2">
        <w:tc>
          <w:tcPr>
            <w:tcW w:w="1983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682AC2EC" w14:textId="77777777" w:rsidR="003E67A4" w:rsidRPr="00A32E5C" w:rsidRDefault="003E67A4" w:rsidP="003E67A4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A32E5C">
              <w:rPr>
                <w:rFonts w:eastAsia="Arial Unicode MS"/>
                <w:sz w:val="22"/>
                <w:szCs w:val="22"/>
              </w:rPr>
              <w:t>Aktivnost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4B84C6C7" w14:textId="77777777" w:rsidR="003E67A4" w:rsidRPr="00A32E5C" w:rsidRDefault="003E67A4" w:rsidP="003E67A4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A32E5C">
              <w:rPr>
                <w:rFonts w:eastAsia="Arial Unicode MS"/>
                <w:sz w:val="22"/>
                <w:szCs w:val="22"/>
              </w:rPr>
              <w:t>Nositelj</w:t>
            </w:r>
          </w:p>
        </w:tc>
        <w:tc>
          <w:tcPr>
            <w:tcW w:w="198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3FCAA17A" w14:textId="77777777" w:rsidR="003E67A4" w:rsidRPr="00A32E5C" w:rsidRDefault="003E67A4" w:rsidP="003E67A4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A32E5C">
              <w:rPr>
                <w:rFonts w:eastAsia="Arial Unicode MS"/>
                <w:sz w:val="22"/>
                <w:szCs w:val="22"/>
              </w:rPr>
              <w:t>Metode provedbe aktivnosti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5BA18F59" w14:textId="77777777" w:rsidR="003E67A4" w:rsidRPr="00A32E5C" w:rsidRDefault="003E67A4" w:rsidP="003E67A4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A32E5C">
              <w:rPr>
                <w:rFonts w:eastAsia="Arial Unicode MS"/>
                <w:sz w:val="22"/>
                <w:szCs w:val="22"/>
              </w:rPr>
              <w:t>Vremensko razdoblje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600534DA" w14:textId="77777777" w:rsidR="003E67A4" w:rsidRPr="00A32E5C" w:rsidRDefault="003E67A4" w:rsidP="003E67A4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A32E5C">
              <w:rPr>
                <w:rFonts w:eastAsia="Arial Unicode MS"/>
                <w:sz w:val="22"/>
                <w:szCs w:val="22"/>
              </w:rPr>
              <w:t>Očekivani rezultati</w:t>
            </w:r>
          </w:p>
        </w:tc>
      </w:tr>
      <w:tr w:rsidR="003E67A4" w:rsidRPr="00735573" w14:paraId="24AA0DDF" w14:textId="77777777" w:rsidTr="003E67A4">
        <w:tc>
          <w:tcPr>
            <w:tcW w:w="1983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792449E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  <w:permStart w:id="1108170835" w:edGrp="everyone"/>
            <w:r>
              <w:rPr>
                <w:rFonts w:eastAsia="Arial Unicode MS"/>
                <w:sz w:val="22"/>
                <w:szCs w:val="22"/>
              </w:rPr>
              <w:t xml:space="preserve">1. 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5F3B50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7344B4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1F82A8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5E45C00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3E67A4" w:rsidRPr="00735573" w14:paraId="1058D6DE" w14:textId="77777777" w:rsidTr="003E67A4">
        <w:tc>
          <w:tcPr>
            <w:tcW w:w="1983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AE2DB63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2. 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07215B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978956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7C6397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70545F0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3E67A4" w:rsidRPr="00735573" w14:paraId="5AB5F3EA" w14:textId="77777777" w:rsidTr="003E67A4">
        <w:tc>
          <w:tcPr>
            <w:tcW w:w="1983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B37AB7C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3. 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BA8DA9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D96F86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984D6F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9DF686E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3E67A4" w:rsidRPr="00735573" w14:paraId="034A54D1" w14:textId="77777777" w:rsidTr="003E67A4">
        <w:tc>
          <w:tcPr>
            <w:tcW w:w="1983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15B3B71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…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0412F3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57D742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E9D6DE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CE4DEF6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3E67A4" w:rsidRPr="00735573" w14:paraId="2DCA4F5F" w14:textId="77777777" w:rsidTr="003E67A4">
        <w:tc>
          <w:tcPr>
            <w:tcW w:w="1983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5A49A69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C488BD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BE75ED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BEF8F1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660E1FB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3E67A4" w:rsidRPr="00735573" w14:paraId="3A8AF536" w14:textId="77777777" w:rsidTr="003E67A4">
        <w:tc>
          <w:tcPr>
            <w:tcW w:w="1983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553CCA6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DECDAD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8549BB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6A4347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BA3EB69" w14:textId="77777777" w:rsidR="003E67A4" w:rsidRPr="00A32E5C" w:rsidRDefault="003E67A4" w:rsidP="003E67A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permEnd w:id="1108170835"/>
      <w:tr w:rsidR="003E67A4" w:rsidRPr="00735573" w14:paraId="62A43067" w14:textId="77777777" w:rsidTr="003E67A4">
        <w:tc>
          <w:tcPr>
            <w:tcW w:w="9918" w:type="dxa"/>
            <w:gridSpan w:val="10"/>
            <w:shd w:val="clear" w:color="auto" w:fill="FFFFCC"/>
            <w:vAlign w:val="center"/>
          </w:tcPr>
          <w:p w14:paraId="7FEDD8D4" w14:textId="77777777" w:rsidR="003E67A4" w:rsidRPr="00B51AC1" w:rsidRDefault="003E67A4" w:rsidP="00C775A9">
            <w:pPr>
              <w:rPr>
                <w:rFonts w:eastAsia="Arial Unicode MS"/>
                <w:sz w:val="22"/>
              </w:rPr>
            </w:pPr>
            <w:r w:rsidRPr="003E67A4">
              <w:rPr>
                <w:rFonts w:eastAsia="Arial Unicode MS"/>
                <w:sz w:val="22"/>
              </w:rPr>
              <w:t>16.</w:t>
            </w:r>
            <w:r w:rsidRPr="003E67A4">
              <w:rPr>
                <w:rFonts w:eastAsia="Arial Unicode MS"/>
                <w:sz w:val="22"/>
              </w:rPr>
              <w:tab/>
              <w:t>Odgovorne osobe za provedbu programa/projekta</w:t>
            </w:r>
            <w:r>
              <w:rPr>
                <w:rFonts w:eastAsia="Arial Unicode MS"/>
                <w:sz w:val="22"/>
              </w:rPr>
              <w:t>:</w:t>
            </w:r>
          </w:p>
        </w:tc>
      </w:tr>
      <w:tr w:rsidR="003E67A4" w:rsidRPr="00735573" w14:paraId="74649B05" w14:textId="77777777" w:rsidTr="00BE3B52">
        <w:tc>
          <w:tcPr>
            <w:tcW w:w="3967" w:type="dxa"/>
            <w:gridSpan w:val="4"/>
            <w:shd w:val="clear" w:color="auto" w:fill="FFFFCC"/>
            <w:vAlign w:val="center"/>
          </w:tcPr>
          <w:p w14:paraId="4FE1D521" w14:textId="77777777" w:rsidR="003E67A4" w:rsidRPr="00B51AC1" w:rsidRDefault="003E67A4" w:rsidP="00BE3B52">
            <w:pPr>
              <w:ind w:left="306"/>
              <w:rPr>
                <w:rFonts w:eastAsia="Arial Unicode MS"/>
                <w:sz w:val="22"/>
              </w:rPr>
            </w:pPr>
            <w:permStart w:id="903815751" w:edGrp="everyone" w:colFirst="1" w:colLast="1"/>
            <w:r w:rsidRPr="003E67A4">
              <w:rPr>
                <w:rFonts w:eastAsia="Arial Unicode MS"/>
                <w:sz w:val="22"/>
              </w:rPr>
              <w:t>a)</w:t>
            </w:r>
            <w:r w:rsidRPr="003E67A4">
              <w:rPr>
                <w:rFonts w:eastAsia="Arial Unicode MS"/>
                <w:sz w:val="22"/>
              </w:rPr>
              <w:tab/>
              <w:t>Voditeljica / voditelj programa/projekta</w:t>
            </w:r>
            <w:r>
              <w:rPr>
                <w:rFonts w:eastAsia="Arial Unicode MS"/>
                <w:sz w:val="22"/>
              </w:rPr>
              <w:t xml:space="preserve"> </w:t>
            </w:r>
            <w:r w:rsidRPr="00BE3B52">
              <w:rPr>
                <w:rFonts w:eastAsia="Arial Unicode MS"/>
                <w:i/>
                <w:sz w:val="18"/>
              </w:rPr>
              <w:t>(upišite ime i prezime i priložite životopis na propisanom obrascu ukoliko životopis kao prilog obvezan sukladno Uputama za prijavitelje):</w:t>
            </w:r>
          </w:p>
        </w:tc>
        <w:tc>
          <w:tcPr>
            <w:tcW w:w="5951" w:type="dxa"/>
            <w:gridSpan w:val="6"/>
            <w:vAlign w:val="center"/>
          </w:tcPr>
          <w:p w14:paraId="25BA3A8B" w14:textId="77777777" w:rsidR="003E67A4" w:rsidRPr="00B51AC1" w:rsidRDefault="003E67A4" w:rsidP="00C775A9">
            <w:pPr>
              <w:rPr>
                <w:rFonts w:eastAsia="Arial Unicode MS"/>
                <w:sz w:val="22"/>
              </w:rPr>
            </w:pPr>
          </w:p>
        </w:tc>
      </w:tr>
      <w:tr w:rsidR="00BE3B52" w:rsidRPr="00735573" w14:paraId="76D6284D" w14:textId="77777777" w:rsidTr="00BE3B52">
        <w:tc>
          <w:tcPr>
            <w:tcW w:w="3967" w:type="dxa"/>
            <w:gridSpan w:val="4"/>
            <w:shd w:val="clear" w:color="auto" w:fill="FFFFCC"/>
            <w:vAlign w:val="center"/>
          </w:tcPr>
          <w:p w14:paraId="529BF551" w14:textId="77777777" w:rsidR="00BE3B52" w:rsidRPr="003E67A4" w:rsidRDefault="00BE3B52" w:rsidP="00BE3B52">
            <w:pPr>
              <w:ind w:left="306"/>
              <w:rPr>
                <w:rFonts w:eastAsia="Arial Unicode MS"/>
                <w:sz w:val="22"/>
              </w:rPr>
            </w:pPr>
            <w:permStart w:id="586569600" w:edGrp="everyone" w:colFirst="1" w:colLast="1"/>
            <w:permEnd w:id="903815751"/>
            <w:r w:rsidRPr="00BE3B52">
              <w:rPr>
                <w:rFonts w:eastAsia="Arial Unicode MS"/>
                <w:sz w:val="22"/>
              </w:rPr>
              <w:t>b)</w:t>
            </w:r>
            <w:r w:rsidRPr="00BE3B52">
              <w:rPr>
                <w:rFonts w:eastAsia="Arial Unicode MS"/>
                <w:sz w:val="22"/>
              </w:rPr>
              <w:tab/>
              <w:t xml:space="preserve">Izvoditelji/ce programa/projekta </w:t>
            </w:r>
            <w:r w:rsidRPr="00BE3B52">
              <w:rPr>
                <w:rFonts w:eastAsia="Arial Unicode MS"/>
                <w:i/>
                <w:sz w:val="18"/>
              </w:rPr>
              <w:t>(upišite ime, prezime, opis dosadašnjeg iskustva i kvalifikacije)</w:t>
            </w:r>
            <w:r>
              <w:rPr>
                <w:rFonts w:eastAsia="Arial Unicode MS"/>
                <w:i/>
                <w:sz w:val="18"/>
              </w:rPr>
              <w:t>:</w:t>
            </w:r>
          </w:p>
        </w:tc>
        <w:tc>
          <w:tcPr>
            <w:tcW w:w="5951" w:type="dxa"/>
            <w:gridSpan w:val="6"/>
            <w:vAlign w:val="center"/>
          </w:tcPr>
          <w:p w14:paraId="441F10D9" w14:textId="77777777" w:rsidR="00BE3B52" w:rsidRPr="00B51AC1" w:rsidRDefault="00BE3B52" w:rsidP="00C775A9">
            <w:pPr>
              <w:rPr>
                <w:rFonts w:eastAsia="Arial Unicode MS"/>
                <w:sz w:val="22"/>
              </w:rPr>
            </w:pPr>
          </w:p>
        </w:tc>
      </w:tr>
      <w:tr w:rsidR="00BE3B52" w:rsidRPr="00735573" w14:paraId="6C42C398" w14:textId="77777777" w:rsidTr="00BE3B52">
        <w:tc>
          <w:tcPr>
            <w:tcW w:w="3967" w:type="dxa"/>
            <w:gridSpan w:val="4"/>
            <w:shd w:val="clear" w:color="auto" w:fill="FFFFCC"/>
            <w:vAlign w:val="center"/>
          </w:tcPr>
          <w:p w14:paraId="10D4F927" w14:textId="77777777" w:rsidR="00BE3B52" w:rsidRPr="003E67A4" w:rsidRDefault="00BE3B52" w:rsidP="00C775A9">
            <w:pPr>
              <w:rPr>
                <w:rFonts w:eastAsia="Arial Unicode MS"/>
                <w:sz w:val="22"/>
              </w:rPr>
            </w:pPr>
            <w:permStart w:id="1497262118" w:edGrp="everyone" w:colFirst="1" w:colLast="1"/>
            <w:permEnd w:id="586569600"/>
            <w:r w:rsidRPr="00BE3B52">
              <w:rPr>
                <w:rFonts w:eastAsia="Arial Unicode MS"/>
                <w:sz w:val="22"/>
              </w:rPr>
              <w:t>17.</w:t>
            </w:r>
            <w:r w:rsidRPr="00BE3B52">
              <w:rPr>
                <w:rFonts w:eastAsia="Arial Unicode MS"/>
                <w:sz w:val="22"/>
              </w:rPr>
              <w:tab/>
              <w:t xml:space="preserve">Broj volontera koji sudjeluju u provedbi programa/projekta </w:t>
            </w:r>
            <w:r w:rsidRPr="00BE3B52">
              <w:rPr>
                <w:rFonts w:eastAsia="Arial Unicode MS"/>
                <w:i/>
                <w:sz w:val="20"/>
              </w:rPr>
              <w:t>(navedite broj volontera i broj predviđenih volonterskih sati u projektu/programu)</w:t>
            </w:r>
            <w:r>
              <w:rPr>
                <w:rFonts w:eastAsia="Arial Unicode MS"/>
                <w:i/>
                <w:sz w:val="20"/>
              </w:rPr>
              <w:t>:</w:t>
            </w:r>
          </w:p>
        </w:tc>
        <w:tc>
          <w:tcPr>
            <w:tcW w:w="5951" w:type="dxa"/>
            <w:gridSpan w:val="6"/>
            <w:vAlign w:val="center"/>
          </w:tcPr>
          <w:p w14:paraId="5567054A" w14:textId="77777777" w:rsidR="00BE3B52" w:rsidRPr="00B51AC1" w:rsidRDefault="00BE3B52" w:rsidP="00C775A9">
            <w:pPr>
              <w:rPr>
                <w:rFonts w:eastAsia="Arial Unicode MS"/>
                <w:sz w:val="22"/>
              </w:rPr>
            </w:pPr>
          </w:p>
        </w:tc>
      </w:tr>
      <w:tr w:rsidR="00BE3B52" w:rsidRPr="00735573" w14:paraId="44C54127" w14:textId="77777777" w:rsidTr="00BE3B52">
        <w:tc>
          <w:tcPr>
            <w:tcW w:w="3967" w:type="dxa"/>
            <w:gridSpan w:val="4"/>
            <w:shd w:val="clear" w:color="auto" w:fill="FFFFCC"/>
            <w:vAlign w:val="center"/>
          </w:tcPr>
          <w:p w14:paraId="585684A5" w14:textId="77777777" w:rsidR="00BE3B52" w:rsidRPr="003E67A4" w:rsidRDefault="00BE3B52" w:rsidP="00C775A9">
            <w:pPr>
              <w:rPr>
                <w:rFonts w:eastAsia="Arial Unicode MS"/>
                <w:sz w:val="22"/>
              </w:rPr>
            </w:pPr>
            <w:permStart w:id="892628316" w:edGrp="everyone" w:colFirst="1" w:colLast="1"/>
            <w:permEnd w:id="1497262118"/>
            <w:r w:rsidRPr="00BE3B52">
              <w:rPr>
                <w:rFonts w:eastAsia="Arial Unicode MS"/>
                <w:sz w:val="22"/>
              </w:rPr>
              <w:t>18.</w:t>
            </w:r>
            <w:r w:rsidRPr="00BE3B52">
              <w:rPr>
                <w:rFonts w:eastAsia="Arial Unicode MS"/>
                <w:sz w:val="22"/>
              </w:rPr>
              <w:tab/>
              <w:t xml:space="preserve">Broj zaposlenih osoba koje sudjeluju u provedbi programa/projekta </w:t>
            </w:r>
            <w:r w:rsidRPr="00BE3B52">
              <w:rPr>
                <w:rFonts w:eastAsia="Arial Unicode MS"/>
                <w:i/>
                <w:sz w:val="20"/>
                <w:shd w:val="clear" w:color="auto" w:fill="FFFFCC"/>
              </w:rPr>
              <w:t>(navesti za sve organizacije)</w:t>
            </w:r>
          </w:p>
        </w:tc>
        <w:tc>
          <w:tcPr>
            <w:tcW w:w="5951" w:type="dxa"/>
            <w:gridSpan w:val="6"/>
            <w:vAlign w:val="center"/>
          </w:tcPr>
          <w:p w14:paraId="0A2B9379" w14:textId="77777777" w:rsidR="00BE3B52" w:rsidRPr="00B51AC1" w:rsidRDefault="00BE3B52" w:rsidP="00C775A9">
            <w:pPr>
              <w:rPr>
                <w:rFonts w:eastAsia="Arial Unicode MS"/>
                <w:sz w:val="22"/>
              </w:rPr>
            </w:pPr>
          </w:p>
        </w:tc>
      </w:tr>
      <w:tr w:rsidR="00BE3B52" w:rsidRPr="00735573" w14:paraId="1882DE8C" w14:textId="77777777" w:rsidTr="00BE3B52">
        <w:tc>
          <w:tcPr>
            <w:tcW w:w="3967" w:type="dxa"/>
            <w:gridSpan w:val="4"/>
            <w:shd w:val="clear" w:color="auto" w:fill="FFFFCC"/>
            <w:vAlign w:val="center"/>
          </w:tcPr>
          <w:p w14:paraId="5E6157D9" w14:textId="77777777" w:rsidR="00BE3B52" w:rsidRPr="00BE3B52" w:rsidRDefault="00BE3B52" w:rsidP="00C775A9">
            <w:pPr>
              <w:rPr>
                <w:rFonts w:eastAsia="Arial Unicode MS"/>
                <w:sz w:val="22"/>
              </w:rPr>
            </w:pPr>
            <w:permStart w:id="2068267372" w:edGrp="everyone" w:colFirst="1" w:colLast="1"/>
            <w:permEnd w:id="892628316"/>
            <w:r w:rsidRPr="00BE3B52">
              <w:rPr>
                <w:rFonts w:eastAsia="Arial Unicode MS"/>
                <w:sz w:val="22"/>
              </w:rPr>
              <w:t>19.</w:t>
            </w:r>
            <w:r w:rsidRPr="00BE3B52">
              <w:rPr>
                <w:rFonts w:eastAsia="Arial Unicode MS"/>
                <w:sz w:val="22"/>
              </w:rPr>
              <w:tab/>
              <w:t xml:space="preserve">Vanjski/e stručni/e suradnici/ce koji/e sudjeluju u provedbi programa/projekta </w:t>
            </w:r>
            <w:r w:rsidRPr="00BE3B52">
              <w:rPr>
                <w:rFonts w:eastAsia="Arial Unicode MS"/>
                <w:i/>
                <w:sz w:val="20"/>
              </w:rPr>
              <w:t>(upisati ime, prezime i područje stručnog djelovanja)</w:t>
            </w:r>
          </w:p>
        </w:tc>
        <w:tc>
          <w:tcPr>
            <w:tcW w:w="5951" w:type="dxa"/>
            <w:gridSpan w:val="6"/>
            <w:vAlign w:val="center"/>
          </w:tcPr>
          <w:p w14:paraId="57740223" w14:textId="77777777" w:rsidR="00BE3B52" w:rsidRPr="00B51AC1" w:rsidRDefault="00BE3B52" w:rsidP="00C775A9">
            <w:pPr>
              <w:rPr>
                <w:rFonts w:eastAsia="Arial Unicode MS"/>
                <w:sz w:val="22"/>
              </w:rPr>
            </w:pPr>
          </w:p>
        </w:tc>
      </w:tr>
      <w:permEnd w:id="2068267372"/>
      <w:tr w:rsidR="006E7FA5" w:rsidRPr="00735573" w14:paraId="73F2E2DF" w14:textId="77777777" w:rsidTr="001B2020">
        <w:tc>
          <w:tcPr>
            <w:tcW w:w="9918" w:type="dxa"/>
            <w:gridSpan w:val="10"/>
            <w:shd w:val="clear" w:color="auto" w:fill="FFFFCC"/>
            <w:vAlign w:val="center"/>
          </w:tcPr>
          <w:p w14:paraId="6FA04E90" w14:textId="77777777" w:rsidR="006E7FA5" w:rsidRPr="00B51AC1" w:rsidRDefault="006E7FA5" w:rsidP="00C775A9">
            <w:pPr>
              <w:rPr>
                <w:rFonts w:eastAsia="Arial Unicode MS"/>
                <w:sz w:val="22"/>
              </w:rPr>
            </w:pPr>
            <w:r w:rsidRPr="006E7FA5">
              <w:rPr>
                <w:rFonts w:eastAsia="Arial Unicode MS"/>
                <w:sz w:val="22"/>
              </w:rPr>
              <w:lastRenderedPageBreak/>
              <w:t>20.</w:t>
            </w:r>
            <w:r w:rsidRPr="006E7FA5">
              <w:rPr>
                <w:rFonts w:eastAsia="Arial Unicode MS"/>
                <w:sz w:val="22"/>
              </w:rPr>
              <w:tab/>
              <w:t>Kratak opis provedenih programa/projekata u protekle dvije godine.</w:t>
            </w:r>
          </w:p>
        </w:tc>
      </w:tr>
      <w:tr w:rsidR="006E7FA5" w:rsidRPr="00735573" w14:paraId="5322D19D" w14:textId="77777777" w:rsidTr="006E7FA5">
        <w:trPr>
          <w:trHeight w:val="1693"/>
        </w:trPr>
        <w:tc>
          <w:tcPr>
            <w:tcW w:w="9918" w:type="dxa"/>
            <w:gridSpan w:val="10"/>
            <w:vAlign w:val="center"/>
          </w:tcPr>
          <w:p w14:paraId="47F668E4" w14:textId="77777777" w:rsidR="006E7FA5" w:rsidRPr="00B51AC1" w:rsidRDefault="006E7FA5" w:rsidP="00C775A9">
            <w:pPr>
              <w:rPr>
                <w:rFonts w:eastAsia="Arial Unicode MS"/>
                <w:sz w:val="22"/>
              </w:rPr>
            </w:pPr>
            <w:permStart w:id="1612323720" w:edGrp="everyone"/>
          </w:p>
        </w:tc>
      </w:tr>
      <w:tr w:rsidR="006E7FA5" w:rsidRPr="00735573" w14:paraId="02BEAD08" w14:textId="77777777" w:rsidTr="006E7FA5">
        <w:trPr>
          <w:trHeight w:val="980"/>
        </w:trPr>
        <w:tc>
          <w:tcPr>
            <w:tcW w:w="3967" w:type="dxa"/>
            <w:gridSpan w:val="4"/>
            <w:shd w:val="clear" w:color="auto" w:fill="FFFFCC"/>
            <w:vAlign w:val="center"/>
          </w:tcPr>
          <w:p w14:paraId="79D04541" w14:textId="77777777" w:rsidR="006E7FA5" w:rsidRPr="00B51AC1" w:rsidRDefault="006E7FA5" w:rsidP="00C775A9">
            <w:pPr>
              <w:rPr>
                <w:rFonts w:eastAsia="Arial Unicode MS"/>
                <w:sz w:val="22"/>
              </w:rPr>
            </w:pPr>
            <w:permStart w:id="943984194" w:edGrp="everyone" w:colFirst="1" w:colLast="1"/>
            <w:permEnd w:id="1612323720"/>
            <w:r w:rsidRPr="006E7FA5">
              <w:rPr>
                <w:rFonts w:eastAsia="Arial Unicode MS"/>
                <w:sz w:val="22"/>
              </w:rPr>
              <w:t>21.</w:t>
            </w:r>
            <w:r w:rsidRPr="006E7FA5">
              <w:rPr>
                <w:rFonts w:eastAsia="Arial Unicode MS"/>
                <w:sz w:val="22"/>
              </w:rPr>
              <w:tab/>
              <w:t xml:space="preserve">Provodi li se program/projekt u partnerstvu?  </w:t>
            </w:r>
            <w:r w:rsidRPr="006E7FA5">
              <w:rPr>
                <w:rFonts w:eastAsia="Arial Unicode MS"/>
                <w:i/>
                <w:sz w:val="20"/>
              </w:rPr>
              <w:t>(u slučaju potvrdnog odgovora, odgovoriti i na pitanje 23.)</w:t>
            </w:r>
          </w:p>
        </w:tc>
        <w:tc>
          <w:tcPr>
            <w:tcW w:w="5951" w:type="dxa"/>
            <w:gridSpan w:val="6"/>
            <w:vAlign w:val="center"/>
          </w:tcPr>
          <w:p w14:paraId="45FDCAEB" w14:textId="77777777" w:rsidR="006E7FA5" w:rsidRDefault="00000000" w:rsidP="00C775A9">
            <w:pPr>
              <w:rPr>
                <w:rFonts w:eastAsia="Arial Unicode MS"/>
                <w:sz w:val="22"/>
              </w:rPr>
            </w:pPr>
            <w:sdt>
              <w:sdtPr>
                <w:rPr>
                  <w:rFonts w:eastAsia="Arial Unicode MS"/>
                  <w:sz w:val="22"/>
                </w:rPr>
                <w:id w:val="72706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7FA5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6E7FA5">
              <w:rPr>
                <w:rFonts w:eastAsia="Arial Unicode MS"/>
                <w:sz w:val="22"/>
              </w:rPr>
              <w:t xml:space="preserve">  DA</w:t>
            </w:r>
          </w:p>
          <w:p w14:paraId="345E8066" w14:textId="77777777" w:rsidR="006E7FA5" w:rsidRDefault="006E7FA5" w:rsidP="00C775A9">
            <w:pPr>
              <w:rPr>
                <w:rFonts w:eastAsia="Arial Unicode MS"/>
                <w:sz w:val="22"/>
              </w:rPr>
            </w:pPr>
          </w:p>
          <w:p w14:paraId="28709988" w14:textId="77777777" w:rsidR="006E7FA5" w:rsidRPr="00B51AC1" w:rsidRDefault="00000000" w:rsidP="00C775A9">
            <w:pPr>
              <w:rPr>
                <w:rFonts w:eastAsia="Arial Unicode MS"/>
                <w:sz w:val="22"/>
              </w:rPr>
            </w:pPr>
            <w:sdt>
              <w:sdtPr>
                <w:rPr>
                  <w:rFonts w:eastAsia="Arial Unicode MS"/>
                  <w:sz w:val="22"/>
                </w:rPr>
                <w:id w:val="1609693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7FA5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6E7FA5">
              <w:rPr>
                <w:rFonts w:eastAsia="Arial Unicode MS"/>
                <w:sz w:val="22"/>
              </w:rPr>
              <w:t xml:space="preserve">  NE</w:t>
            </w:r>
          </w:p>
        </w:tc>
      </w:tr>
      <w:permEnd w:id="943984194"/>
      <w:tr w:rsidR="006E7FA5" w:rsidRPr="00735573" w14:paraId="021F28BC" w14:textId="77777777" w:rsidTr="006E7FA5">
        <w:trPr>
          <w:trHeight w:val="271"/>
        </w:trPr>
        <w:tc>
          <w:tcPr>
            <w:tcW w:w="9918" w:type="dxa"/>
            <w:gridSpan w:val="10"/>
            <w:shd w:val="clear" w:color="auto" w:fill="FFFFCC"/>
            <w:vAlign w:val="center"/>
          </w:tcPr>
          <w:p w14:paraId="6800CF57" w14:textId="77777777" w:rsidR="006E7FA5" w:rsidRPr="00B51AC1" w:rsidRDefault="006E7FA5" w:rsidP="00C50A33">
            <w:pPr>
              <w:rPr>
                <w:rFonts w:eastAsia="Arial Unicode MS"/>
                <w:sz w:val="22"/>
              </w:rPr>
            </w:pPr>
            <w:r w:rsidRPr="006E7FA5">
              <w:rPr>
                <w:rFonts w:eastAsia="Arial Unicode MS"/>
                <w:sz w:val="22"/>
              </w:rPr>
              <w:t>22.</w:t>
            </w:r>
            <w:r w:rsidRPr="006E7FA5">
              <w:rPr>
                <w:rFonts w:eastAsia="Arial Unicode MS"/>
                <w:sz w:val="22"/>
              </w:rPr>
              <w:tab/>
              <w:t>Opišite ulogu/doprinos partnerske organizacije u provedbi programa/projekta.</w:t>
            </w:r>
          </w:p>
        </w:tc>
      </w:tr>
      <w:tr w:rsidR="006E7FA5" w:rsidRPr="00735573" w14:paraId="0B6CBC02" w14:textId="77777777" w:rsidTr="006E7FA5">
        <w:trPr>
          <w:trHeight w:val="1551"/>
        </w:trPr>
        <w:tc>
          <w:tcPr>
            <w:tcW w:w="9918" w:type="dxa"/>
            <w:gridSpan w:val="10"/>
            <w:vAlign w:val="center"/>
          </w:tcPr>
          <w:p w14:paraId="006A5C8A" w14:textId="77777777" w:rsidR="006E7FA5" w:rsidRDefault="006E7FA5" w:rsidP="00C775A9">
            <w:pPr>
              <w:rPr>
                <w:rFonts w:eastAsia="Arial Unicode MS"/>
                <w:sz w:val="22"/>
              </w:rPr>
            </w:pPr>
            <w:permStart w:id="249382149" w:edGrp="everyone"/>
          </w:p>
        </w:tc>
      </w:tr>
      <w:permEnd w:id="249382149"/>
      <w:tr w:rsidR="006E7FA5" w:rsidRPr="00735573" w14:paraId="5E4132DC" w14:textId="77777777" w:rsidTr="006E7FA5">
        <w:trPr>
          <w:trHeight w:val="586"/>
        </w:trPr>
        <w:tc>
          <w:tcPr>
            <w:tcW w:w="9918" w:type="dxa"/>
            <w:gridSpan w:val="10"/>
            <w:shd w:val="clear" w:color="auto" w:fill="FFFFCC"/>
          </w:tcPr>
          <w:p w14:paraId="657540BB" w14:textId="77777777" w:rsidR="006E7FA5" w:rsidRPr="006E7FA5" w:rsidRDefault="006E7FA5" w:rsidP="006E7FA5">
            <w:pPr>
              <w:rPr>
                <w:rFonts w:eastAsia="Arial Unicode MS"/>
                <w:sz w:val="22"/>
              </w:rPr>
            </w:pPr>
            <w:r w:rsidRPr="006E7FA5">
              <w:rPr>
                <w:rFonts w:eastAsia="Arial Unicode MS"/>
                <w:sz w:val="22"/>
              </w:rPr>
              <w:t>23. Opišite na koji način planirate uključiti građane i građanke u aktivnosti programa/projekata informirati širu javnost o tijeku provedbe i rezultatima programa/projekta.</w:t>
            </w:r>
          </w:p>
        </w:tc>
      </w:tr>
      <w:tr w:rsidR="006E7FA5" w:rsidRPr="00735573" w14:paraId="3AB844F3" w14:textId="77777777" w:rsidTr="006E7FA5">
        <w:trPr>
          <w:trHeight w:val="1950"/>
        </w:trPr>
        <w:tc>
          <w:tcPr>
            <w:tcW w:w="9918" w:type="dxa"/>
            <w:gridSpan w:val="10"/>
            <w:vAlign w:val="center"/>
          </w:tcPr>
          <w:p w14:paraId="064907AE" w14:textId="77777777" w:rsidR="006E7FA5" w:rsidRDefault="006E7FA5" w:rsidP="00C775A9">
            <w:pPr>
              <w:rPr>
                <w:rFonts w:eastAsia="Arial Unicode MS"/>
                <w:sz w:val="22"/>
              </w:rPr>
            </w:pPr>
            <w:permStart w:id="452688137" w:edGrp="everyone"/>
          </w:p>
        </w:tc>
      </w:tr>
      <w:permEnd w:id="452688137"/>
      <w:tr w:rsidR="006E7FA5" w:rsidRPr="00735573" w14:paraId="2C694EA6" w14:textId="77777777" w:rsidTr="00C50A33">
        <w:trPr>
          <w:trHeight w:val="582"/>
        </w:trPr>
        <w:tc>
          <w:tcPr>
            <w:tcW w:w="9918" w:type="dxa"/>
            <w:gridSpan w:val="10"/>
            <w:shd w:val="clear" w:color="auto" w:fill="DEEAF6" w:themeFill="accent1" w:themeFillTint="33"/>
            <w:vAlign w:val="center"/>
          </w:tcPr>
          <w:p w14:paraId="4A39F498" w14:textId="77777777" w:rsidR="006E7FA5" w:rsidRPr="00735573" w:rsidRDefault="006E7FA5" w:rsidP="00C50A33">
            <w:pPr>
              <w:jc w:val="center"/>
              <w:rPr>
                <w:rFonts w:eastAsia="Arial Unicode MS"/>
                <w:b/>
                <w:sz w:val="22"/>
                <w:szCs w:val="20"/>
              </w:rPr>
            </w:pPr>
            <w:r w:rsidRPr="00735573">
              <w:rPr>
                <w:rFonts w:eastAsia="Arial Unicode MS"/>
                <w:b/>
                <w:sz w:val="22"/>
                <w:szCs w:val="20"/>
              </w:rPr>
              <w:t>I</w:t>
            </w:r>
            <w:r>
              <w:rPr>
                <w:rFonts w:eastAsia="Arial Unicode MS"/>
                <w:b/>
                <w:sz w:val="22"/>
                <w:szCs w:val="20"/>
              </w:rPr>
              <w:t>I</w:t>
            </w:r>
            <w:r w:rsidRPr="00735573">
              <w:rPr>
                <w:rFonts w:eastAsia="Arial Unicode MS"/>
                <w:b/>
                <w:sz w:val="22"/>
                <w:szCs w:val="20"/>
              </w:rPr>
              <w:t xml:space="preserve">I. </w:t>
            </w:r>
            <w:r w:rsidRPr="00A32E5C">
              <w:rPr>
                <w:rFonts w:eastAsia="Arial Unicode MS"/>
                <w:b/>
                <w:sz w:val="22"/>
                <w:szCs w:val="22"/>
              </w:rPr>
              <w:t>VREDNOVANJE REZULTATA</w:t>
            </w:r>
          </w:p>
        </w:tc>
      </w:tr>
      <w:tr w:rsidR="006E7FA5" w:rsidRPr="00735573" w14:paraId="60DDCAA8" w14:textId="77777777" w:rsidTr="006E7FA5">
        <w:trPr>
          <w:trHeight w:val="269"/>
        </w:trPr>
        <w:tc>
          <w:tcPr>
            <w:tcW w:w="9918" w:type="dxa"/>
            <w:gridSpan w:val="10"/>
            <w:shd w:val="clear" w:color="auto" w:fill="FFFFCC"/>
            <w:vAlign w:val="center"/>
          </w:tcPr>
          <w:p w14:paraId="5EFB1191" w14:textId="77777777" w:rsidR="006E7FA5" w:rsidRDefault="006E7FA5" w:rsidP="00C775A9">
            <w:pPr>
              <w:rPr>
                <w:rFonts w:eastAsia="Arial Unicode MS"/>
                <w:sz w:val="22"/>
              </w:rPr>
            </w:pPr>
            <w:r w:rsidRPr="006E7FA5">
              <w:rPr>
                <w:rFonts w:eastAsia="Arial Unicode MS"/>
                <w:sz w:val="22"/>
              </w:rPr>
              <w:t>1. Opišite na koji način će se izvršiti praćenje i vrednovanje postignuća rezultata programa/projekata i njegov utjecaj na ispunjavanje ciljeva javnog natječaja</w:t>
            </w:r>
          </w:p>
        </w:tc>
      </w:tr>
      <w:tr w:rsidR="006E7FA5" w:rsidRPr="00735573" w14:paraId="1EDA682D" w14:textId="77777777" w:rsidTr="006E7FA5">
        <w:trPr>
          <w:trHeight w:val="1431"/>
        </w:trPr>
        <w:tc>
          <w:tcPr>
            <w:tcW w:w="9918" w:type="dxa"/>
            <w:gridSpan w:val="10"/>
            <w:vAlign w:val="center"/>
          </w:tcPr>
          <w:p w14:paraId="37B466D9" w14:textId="77777777" w:rsidR="006E7FA5" w:rsidRDefault="006E7FA5" w:rsidP="00C775A9">
            <w:pPr>
              <w:rPr>
                <w:rFonts w:eastAsia="Arial Unicode MS"/>
                <w:sz w:val="22"/>
              </w:rPr>
            </w:pPr>
            <w:permStart w:id="1411139363" w:edGrp="everyone"/>
          </w:p>
        </w:tc>
      </w:tr>
      <w:permEnd w:id="1411139363"/>
      <w:tr w:rsidR="006E7FA5" w:rsidRPr="006E7FA5" w14:paraId="69620A7B" w14:textId="77777777" w:rsidTr="006E7FA5">
        <w:trPr>
          <w:trHeight w:val="684"/>
        </w:trPr>
        <w:tc>
          <w:tcPr>
            <w:tcW w:w="9918" w:type="dxa"/>
            <w:gridSpan w:val="10"/>
            <w:shd w:val="clear" w:color="auto" w:fill="DEEAF6" w:themeFill="accent1" w:themeFillTint="33"/>
            <w:vAlign w:val="center"/>
          </w:tcPr>
          <w:p w14:paraId="3BDB5BEB" w14:textId="77777777" w:rsidR="006E7FA5" w:rsidRPr="006E7FA5" w:rsidRDefault="006E7FA5" w:rsidP="006E7FA5">
            <w:pPr>
              <w:jc w:val="center"/>
              <w:rPr>
                <w:rFonts w:eastAsia="Arial Unicode MS"/>
                <w:b/>
                <w:sz w:val="22"/>
                <w:szCs w:val="20"/>
              </w:rPr>
            </w:pPr>
            <w:r w:rsidRPr="006E7FA5">
              <w:rPr>
                <w:rFonts w:eastAsia="Arial Unicode MS"/>
                <w:b/>
                <w:sz w:val="22"/>
                <w:szCs w:val="20"/>
              </w:rPr>
              <w:t>IV. ODRŽIVOST PROGRAMA/PROJEKTA</w:t>
            </w:r>
          </w:p>
        </w:tc>
      </w:tr>
      <w:tr w:rsidR="006E7FA5" w:rsidRPr="006E7FA5" w14:paraId="302DC0FB" w14:textId="77777777" w:rsidTr="006E7FA5">
        <w:trPr>
          <w:trHeight w:val="269"/>
        </w:trPr>
        <w:tc>
          <w:tcPr>
            <w:tcW w:w="9918" w:type="dxa"/>
            <w:gridSpan w:val="10"/>
            <w:shd w:val="clear" w:color="auto" w:fill="FFFFCC"/>
            <w:vAlign w:val="center"/>
          </w:tcPr>
          <w:p w14:paraId="7138EECA" w14:textId="77777777" w:rsidR="006E7FA5" w:rsidRPr="006E7FA5" w:rsidRDefault="006E7FA5" w:rsidP="006E7FA5">
            <w:pPr>
              <w:rPr>
                <w:rFonts w:eastAsia="Arial Unicode MS"/>
                <w:sz w:val="22"/>
              </w:rPr>
            </w:pPr>
            <w:r w:rsidRPr="006E7FA5">
              <w:rPr>
                <w:rFonts w:eastAsia="Arial Unicode MS"/>
                <w:sz w:val="22"/>
              </w:rPr>
              <w:t>1. Opišite planira li se i na koji će se način osigurati održivost programa/projekta nakon isteka financijske podrške od tvrtke Komunalac d.o.o. Koprivnica?</w:t>
            </w:r>
          </w:p>
        </w:tc>
      </w:tr>
      <w:tr w:rsidR="006E7FA5" w:rsidRPr="00735573" w14:paraId="53F53BA5" w14:textId="77777777" w:rsidTr="006E7FA5">
        <w:trPr>
          <w:trHeight w:val="2461"/>
        </w:trPr>
        <w:tc>
          <w:tcPr>
            <w:tcW w:w="9918" w:type="dxa"/>
            <w:gridSpan w:val="10"/>
            <w:vAlign w:val="center"/>
          </w:tcPr>
          <w:p w14:paraId="665131ED" w14:textId="77777777" w:rsidR="006E7FA5" w:rsidRDefault="006E7FA5" w:rsidP="00C775A9">
            <w:pPr>
              <w:rPr>
                <w:rFonts w:eastAsia="Arial Unicode MS"/>
                <w:sz w:val="22"/>
              </w:rPr>
            </w:pPr>
            <w:permStart w:id="1258844562" w:edGrp="everyone"/>
          </w:p>
        </w:tc>
      </w:tr>
      <w:permEnd w:id="1258844562"/>
    </w:tbl>
    <w:p w14:paraId="01FE0E06" w14:textId="77777777" w:rsidR="007B42B4" w:rsidRDefault="007B42B4" w:rsidP="00074B02">
      <w:pPr>
        <w:rPr>
          <w:rFonts w:eastAsia="Arial Unicode MS"/>
          <w:b/>
          <w:bCs/>
        </w:rPr>
      </w:pPr>
    </w:p>
    <w:tbl>
      <w:tblPr>
        <w:tblW w:w="9888" w:type="dxa"/>
        <w:tblInd w:w="30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  <w:gridCol w:w="248"/>
      </w:tblGrid>
      <w:tr w:rsidR="00210C77" w:rsidRPr="00A32E5C" w14:paraId="06CC6F83" w14:textId="77777777" w:rsidTr="006E7FA5">
        <w:trPr>
          <w:trHeight w:val="742"/>
        </w:trPr>
        <w:tc>
          <w:tcPr>
            <w:tcW w:w="98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CB0EF" w14:textId="77777777" w:rsidR="00210C77" w:rsidRPr="00A32E5C" w:rsidRDefault="00210C77" w:rsidP="002A45A3">
            <w:pPr>
              <w:pStyle w:val="Odlomakpopisa"/>
              <w:ind w:left="254" w:right="255" w:hanging="11"/>
              <w:jc w:val="both"/>
              <w:rPr>
                <w:rFonts w:eastAsia="Arial Unicode MS"/>
                <w:b/>
                <w:bCs/>
              </w:rPr>
            </w:pPr>
            <w:r w:rsidRPr="00094060">
              <w:rPr>
                <w:rFonts w:ascii="Times New Roman" w:hAnsi="Times New Roman"/>
                <w:i/>
                <w:sz w:val="20"/>
                <w:szCs w:val="24"/>
              </w:rPr>
              <w:lastRenderedPageBreak/>
              <w:t xml:space="preserve">Potpisom ovog </w:t>
            </w:r>
            <w:r>
              <w:rPr>
                <w:rFonts w:ascii="Times New Roman" w:hAnsi="Times New Roman"/>
                <w:i/>
                <w:sz w:val="20"/>
                <w:szCs w:val="24"/>
              </w:rPr>
              <w:t>obrasca</w:t>
            </w:r>
            <w:r w:rsidRPr="00094060">
              <w:rPr>
                <w:rFonts w:ascii="Times New Roman" w:hAnsi="Times New Roman"/>
                <w:i/>
                <w:sz w:val="20"/>
                <w:szCs w:val="24"/>
              </w:rPr>
              <w:t xml:space="preserve"> podnositelj daje izričitu suglasnost Komunalcu da može poduzimati radnje vezano uz obradu njegovih osobnih podataka navedenih u ovom </w:t>
            </w:r>
            <w:r>
              <w:rPr>
                <w:rFonts w:ascii="Times New Roman" w:hAnsi="Times New Roman"/>
                <w:i/>
                <w:sz w:val="20"/>
                <w:szCs w:val="24"/>
              </w:rPr>
              <w:t>obrascu</w:t>
            </w:r>
            <w:r w:rsidRPr="00094060">
              <w:rPr>
                <w:rFonts w:ascii="Times New Roman" w:hAnsi="Times New Roman"/>
                <w:i/>
                <w:sz w:val="20"/>
                <w:szCs w:val="24"/>
              </w:rPr>
              <w:t xml:space="preserve"> a što podrazumijeva svaku radnju ili skup radnji koje čine opseg obavljanja redovitih poslova Komunalca. Komunalac se obvezuje koristiti podatke samo u svrhu za koju su namijenjeni, uz poštivanje odredbi Uredbe (EU) 2016/679 Europskog parlamenta i Vijeća od 27. travnja 2016. (Opća uredba o zaštiti podataka), Zakona o provedbi Opće uredbe o zaštiti podataka, Politike o zaštiti osobnih podataka i privatnosti i drugih propisa koji reguliraju zaštitu osobnih podataka. Podnositelj potvrđuje da je prije potpisa ovog </w:t>
            </w:r>
            <w:r>
              <w:rPr>
                <w:rFonts w:ascii="Times New Roman" w:hAnsi="Times New Roman"/>
                <w:i/>
                <w:sz w:val="20"/>
                <w:szCs w:val="24"/>
              </w:rPr>
              <w:t>obrasca</w:t>
            </w:r>
            <w:r w:rsidRPr="00094060">
              <w:rPr>
                <w:rFonts w:ascii="Times New Roman" w:hAnsi="Times New Roman"/>
                <w:i/>
                <w:sz w:val="20"/>
                <w:szCs w:val="24"/>
              </w:rPr>
              <w:t xml:space="preserve"> obaviješten o namjeri korištenja osobnih podataka, a ovom izjavom daje privolu na takvu obradu. Pod materijalnom i kaznenom odgovornošću izjavljujem i svojim potpisom potvrđujem da su navedeni podaci istiniti te ih kao takve vlastoručno potpisujem. Također izjavljujem da sam prethodno upoznat/a sa načinima ostvarivanja zaštite svojih prava glede osobnih podataka.</w:t>
            </w:r>
          </w:p>
        </w:tc>
      </w:tr>
      <w:tr w:rsidR="008706A3" w:rsidRPr="00A32E5C" w14:paraId="0FE0955F" w14:textId="77777777" w:rsidTr="006E7FA5">
        <w:trPr>
          <w:gridAfter w:val="1"/>
          <w:wAfter w:w="248" w:type="dxa"/>
        </w:trPr>
        <w:tc>
          <w:tcPr>
            <w:tcW w:w="3415" w:type="dxa"/>
            <w:tcBorders>
              <w:top w:val="single" w:sz="4" w:space="0" w:color="auto"/>
            </w:tcBorders>
            <w:vAlign w:val="center"/>
          </w:tcPr>
          <w:p w14:paraId="6BDE9EEA" w14:textId="77777777" w:rsidR="0063030A" w:rsidRPr="00A32E5C" w:rsidRDefault="0063030A" w:rsidP="00467C99">
            <w:pPr>
              <w:snapToGrid w:val="0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permStart w:id="1360020419" w:edGrp="everyone"/>
          </w:p>
          <w:p w14:paraId="568359A4" w14:textId="77777777" w:rsidR="0063030A" w:rsidRPr="00A32E5C" w:rsidRDefault="0063030A" w:rsidP="00467C99">
            <w:pPr>
              <w:snapToGrid w:val="0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</w:p>
          <w:p w14:paraId="0812CB6A" w14:textId="77777777" w:rsidR="0063030A" w:rsidRPr="00A32E5C" w:rsidRDefault="0063030A" w:rsidP="00467C99">
            <w:pPr>
              <w:snapToGrid w:val="0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</w:p>
          <w:p w14:paraId="54124506" w14:textId="77777777" w:rsidR="00467C99" w:rsidRDefault="008706A3" w:rsidP="00467C99">
            <w:pPr>
              <w:snapToGrid w:val="0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A32E5C">
              <w:rPr>
                <w:rFonts w:eastAsia="Arial Unicode MS"/>
                <w:b/>
                <w:bCs/>
                <w:sz w:val="22"/>
                <w:szCs w:val="22"/>
              </w:rPr>
              <w:t xml:space="preserve">Ime i prezime voditelja/voditeljice </w:t>
            </w:r>
            <w:r w:rsidR="00DA7BEC" w:rsidRPr="00A32E5C">
              <w:rPr>
                <w:rFonts w:eastAsia="Arial Unicode MS"/>
                <w:b/>
                <w:bCs/>
                <w:sz w:val="22"/>
                <w:szCs w:val="22"/>
              </w:rPr>
              <w:t>programa/projekta</w:t>
            </w:r>
            <w:r w:rsidR="008F2063">
              <w:rPr>
                <w:rFonts w:eastAsia="Arial Unicode MS"/>
                <w:b/>
                <w:bCs/>
                <w:sz w:val="22"/>
                <w:szCs w:val="22"/>
              </w:rPr>
              <w:t xml:space="preserve"> </w:t>
            </w:r>
          </w:p>
          <w:p w14:paraId="5BEED4C4" w14:textId="77777777" w:rsidR="008706A3" w:rsidRPr="00A32E5C" w:rsidRDefault="008706A3" w:rsidP="00467C99">
            <w:pPr>
              <w:snapToGrid w:val="0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A32E5C">
              <w:rPr>
                <w:rFonts w:eastAsia="SimSun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tcBorders>
              <w:top w:val="single" w:sz="4" w:space="0" w:color="auto"/>
            </w:tcBorders>
            <w:vAlign w:val="center"/>
          </w:tcPr>
          <w:p w14:paraId="74653805" w14:textId="77777777" w:rsidR="008706A3" w:rsidRPr="00A32E5C" w:rsidRDefault="008706A3" w:rsidP="00467C99">
            <w:pPr>
              <w:snapToGrid w:val="0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</w:tcPr>
          <w:p w14:paraId="6A230955" w14:textId="77777777" w:rsidR="0063030A" w:rsidRPr="00A32E5C" w:rsidRDefault="0063030A" w:rsidP="00467C99">
            <w:pPr>
              <w:snapToGrid w:val="0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</w:p>
          <w:p w14:paraId="5D29E2E9" w14:textId="77777777" w:rsidR="0063030A" w:rsidRPr="00A32E5C" w:rsidRDefault="0063030A" w:rsidP="00467C99">
            <w:pPr>
              <w:snapToGrid w:val="0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</w:p>
          <w:p w14:paraId="2AF2E71A" w14:textId="77777777" w:rsidR="0063030A" w:rsidRPr="00A32E5C" w:rsidRDefault="0063030A" w:rsidP="00467C99">
            <w:pPr>
              <w:snapToGrid w:val="0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</w:p>
          <w:p w14:paraId="43989DD9" w14:textId="77777777" w:rsidR="0063030A" w:rsidRPr="00A32E5C" w:rsidRDefault="0063030A" w:rsidP="00467C99">
            <w:pPr>
              <w:snapToGrid w:val="0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</w:p>
          <w:p w14:paraId="50EC59A9" w14:textId="77777777" w:rsidR="00467C99" w:rsidRDefault="008706A3" w:rsidP="00467C99">
            <w:pPr>
              <w:snapToGrid w:val="0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A32E5C">
              <w:rPr>
                <w:rFonts w:eastAsia="Arial Unicode MS"/>
                <w:b/>
                <w:bCs/>
                <w:sz w:val="22"/>
                <w:szCs w:val="22"/>
              </w:rPr>
              <w:t xml:space="preserve">Ime i prezime osobe ovlaštene za zastupanje </w:t>
            </w:r>
          </w:p>
          <w:p w14:paraId="16387B58" w14:textId="77777777" w:rsidR="008706A3" w:rsidRPr="00A32E5C" w:rsidRDefault="008706A3" w:rsidP="00467C99">
            <w:pPr>
              <w:snapToGrid w:val="0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A32E5C">
              <w:rPr>
                <w:rFonts w:eastAsia="SimSun"/>
                <w:b/>
                <w:i/>
                <w:sz w:val="20"/>
              </w:rPr>
              <w:t>(u organizaciji – prijavitelju)</w:t>
            </w:r>
          </w:p>
        </w:tc>
      </w:tr>
    </w:tbl>
    <w:permEnd w:id="1360020419"/>
    <w:p w14:paraId="35CF0C0B" w14:textId="77777777" w:rsidR="009842F4" w:rsidRPr="00A32E5C" w:rsidRDefault="00CB3E74" w:rsidP="00CB3E74">
      <w:pPr>
        <w:jc w:val="center"/>
        <w:rPr>
          <w:rFonts w:eastAsia="Arial Unicode MS"/>
          <w:b/>
          <w:sz w:val="22"/>
          <w:szCs w:val="22"/>
        </w:rPr>
      </w:pPr>
      <w:r w:rsidRPr="00A32E5C">
        <w:rPr>
          <w:rFonts w:eastAsia="Arial Unicode MS"/>
          <w:b/>
          <w:sz w:val="22"/>
          <w:szCs w:val="22"/>
        </w:rPr>
        <w:t>MP</w:t>
      </w:r>
    </w:p>
    <w:p w14:paraId="630DD41E" w14:textId="77777777" w:rsidR="009842F4" w:rsidRPr="00A32E5C" w:rsidRDefault="009842F4">
      <w:pPr>
        <w:jc w:val="center"/>
        <w:rPr>
          <w:rFonts w:eastAsia="Arial Unicode MS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E11A4A" w:rsidRPr="00A32E5C" w14:paraId="5D213B67" w14:textId="77777777">
        <w:tc>
          <w:tcPr>
            <w:tcW w:w="3415" w:type="dxa"/>
            <w:tcBorders>
              <w:bottom w:val="single" w:sz="4" w:space="0" w:color="000000"/>
            </w:tcBorders>
            <w:vAlign w:val="center"/>
          </w:tcPr>
          <w:p w14:paraId="248F5FBD" w14:textId="77777777" w:rsidR="00E11A4A" w:rsidRPr="00A32E5C" w:rsidRDefault="00E11A4A">
            <w:pPr>
              <w:snapToGrid w:val="0"/>
              <w:rPr>
                <w:b/>
                <w:sz w:val="22"/>
                <w:szCs w:val="22"/>
              </w:rPr>
            </w:pPr>
            <w:permStart w:id="998901758" w:edGrp="everyone"/>
          </w:p>
        </w:tc>
        <w:tc>
          <w:tcPr>
            <w:tcW w:w="3000" w:type="dxa"/>
            <w:vAlign w:val="center"/>
          </w:tcPr>
          <w:p w14:paraId="2B588B29" w14:textId="77777777" w:rsidR="00E11A4A" w:rsidRPr="00A32E5C" w:rsidRDefault="00E11A4A">
            <w:pPr>
              <w:tabs>
                <w:tab w:val="left" w:pos="2301"/>
              </w:tabs>
              <w:snapToGrid w:val="0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vAlign w:val="bottom"/>
          </w:tcPr>
          <w:p w14:paraId="7EDF71E4" w14:textId="77777777" w:rsidR="00E11A4A" w:rsidRPr="00A32E5C" w:rsidRDefault="00E11A4A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permEnd w:id="998901758"/>
      <w:tr w:rsidR="00E11A4A" w:rsidRPr="00A32E5C" w14:paraId="754420D5" w14:textId="77777777">
        <w:tblPrEx>
          <w:tblCellMar>
            <w:bottom w:w="0" w:type="dxa"/>
          </w:tblCellMar>
        </w:tblPrEx>
        <w:tc>
          <w:tcPr>
            <w:tcW w:w="3415" w:type="dxa"/>
            <w:vAlign w:val="center"/>
          </w:tcPr>
          <w:p w14:paraId="5EF0B6C2" w14:textId="77777777" w:rsidR="00E11A4A" w:rsidRPr="00A32E5C" w:rsidRDefault="00E11A4A" w:rsidP="008F2063">
            <w:pPr>
              <w:snapToGrid w:val="0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A32E5C">
              <w:rPr>
                <w:rFonts w:eastAsia="Arial Unicode MS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vAlign w:val="center"/>
          </w:tcPr>
          <w:p w14:paraId="53A0103C" w14:textId="77777777" w:rsidR="00E11A4A" w:rsidRPr="00A32E5C" w:rsidRDefault="00E11A4A">
            <w:pPr>
              <w:snapToGrid w:val="0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</w:tcPr>
          <w:p w14:paraId="3E9BACE2" w14:textId="77777777" w:rsidR="00E11A4A" w:rsidRPr="00A32E5C" w:rsidRDefault="00E11A4A" w:rsidP="008F2063">
            <w:pPr>
              <w:snapToGrid w:val="0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A32E5C">
              <w:rPr>
                <w:rFonts w:eastAsia="Arial Unicode MS"/>
                <w:b/>
                <w:bCs/>
                <w:sz w:val="22"/>
                <w:szCs w:val="22"/>
              </w:rPr>
              <w:t>Potpis</w:t>
            </w:r>
          </w:p>
        </w:tc>
      </w:tr>
    </w:tbl>
    <w:p w14:paraId="51AC7733" w14:textId="77777777" w:rsidR="00E11A4A" w:rsidRPr="00A32E5C" w:rsidRDefault="00E11A4A"/>
    <w:p w14:paraId="6065C80D" w14:textId="77777777" w:rsidR="00E11A4A" w:rsidRPr="00A32E5C" w:rsidRDefault="00E11A4A">
      <w:pPr>
        <w:rPr>
          <w:rFonts w:eastAsia="Arial Unicode MS"/>
          <w:b/>
          <w:sz w:val="22"/>
          <w:szCs w:val="22"/>
        </w:rPr>
      </w:pPr>
    </w:p>
    <w:p w14:paraId="3BB88379" w14:textId="77777777" w:rsidR="00E11A4A" w:rsidRPr="00A32E5C" w:rsidRDefault="00E11A4A">
      <w:pPr>
        <w:rPr>
          <w:rFonts w:eastAsia="Arial Unicode MS"/>
          <w:b/>
          <w:sz w:val="22"/>
          <w:szCs w:val="22"/>
        </w:rPr>
      </w:pPr>
    </w:p>
    <w:p w14:paraId="30989040" w14:textId="77777777" w:rsidR="00E11A4A" w:rsidRPr="00A32E5C" w:rsidRDefault="00E11A4A"/>
    <w:p w14:paraId="67E2B22D" w14:textId="77777777" w:rsidR="00E11A4A" w:rsidRPr="00A32E5C" w:rsidRDefault="00E11A4A">
      <w:pPr>
        <w:ind w:hanging="13"/>
        <w:rPr>
          <w:rFonts w:eastAsia="Arial Unicode MS"/>
          <w:b/>
          <w:sz w:val="22"/>
          <w:szCs w:val="22"/>
        </w:rPr>
      </w:pPr>
    </w:p>
    <w:p w14:paraId="7EDA5AC2" w14:textId="77777777" w:rsidR="00E11A4A" w:rsidRPr="00A32E5C" w:rsidRDefault="00E11A4A">
      <w:pPr>
        <w:ind w:hanging="13"/>
        <w:rPr>
          <w:rFonts w:eastAsia="Arial Unicode MS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E11A4A" w:rsidRPr="00A32E5C" w14:paraId="47B26055" w14:textId="77777777">
        <w:tc>
          <w:tcPr>
            <w:tcW w:w="360" w:type="dxa"/>
            <w:vAlign w:val="center"/>
          </w:tcPr>
          <w:p w14:paraId="19D8D2B1" w14:textId="77777777" w:rsidR="00E11A4A" w:rsidRPr="00A32E5C" w:rsidRDefault="00E11A4A">
            <w:pPr>
              <w:snapToGrid w:val="0"/>
              <w:ind w:left="-13"/>
              <w:jc w:val="center"/>
              <w:rPr>
                <w:rFonts w:eastAsia="Arial Unicode MS"/>
                <w:b/>
                <w:bCs/>
                <w:szCs w:val="20"/>
              </w:rPr>
            </w:pPr>
            <w:permStart w:id="752054176" w:edGrp="everyone"/>
            <w:r w:rsidRPr="00A32E5C">
              <w:rPr>
                <w:rFonts w:eastAsia="Arial Unicode MS"/>
                <w:b/>
                <w:bCs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vAlign w:val="center"/>
          </w:tcPr>
          <w:p w14:paraId="2E17A0DA" w14:textId="77777777" w:rsidR="00E11A4A" w:rsidRPr="00A32E5C" w:rsidRDefault="00E11A4A">
            <w:pPr>
              <w:snapToGrid w:val="0"/>
              <w:rPr>
                <w:b/>
                <w:szCs w:val="20"/>
              </w:rPr>
            </w:pPr>
          </w:p>
        </w:tc>
        <w:tc>
          <w:tcPr>
            <w:tcW w:w="190" w:type="dxa"/>
            <w:vAlign w:val="center"/>
          </w:tcPr>
          <w:p w14:paraId="5B8288C9" w14:textId="77777777" w:rsidR="00E11A4A" w:rsidRPr="00A32E5C" w:rsidRDefault="00E11A4A">
            <w:pPr>
              <w:snapToGrid w:val="0"/>
              <w:rPr>
                <w:b/>
                <w:szCs w:val="20"/>
              </w:rPr>
            </w:pPr>
            <w:r w:rsidRPr="00A32E5C">
              <w:rPr>
                <w:b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vAlign w:val="center"/>
          </w:tcPr>
          <w:p w14:paraId="39C66CB3" w14:textId="77777777" w:rsidR="00E11A4A" w:rsidRPr="00A32E5C" w:rsidRDefault="00E11A4A">
            <w:pPr>
              <w:snapToGrid w:val="0"/>
              <w:rPr>
                <w:b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0C44D52A" w14:textId="559261A1" w:rsidR="00E11A4A" w:rsidRPr="00A32E5C" w:rsidRDefault="00E11A4A" w:rsidP="00A32E5C">
            <w:pPr>
              <w:snapToGrid w:val="0"/>
              <w:rPr>
                <w:b/>
                <w:szCs w:val="20"/>
              </w:rPr>
            </w:pPr>
            <w:r w:rsidRPr="00A32E5C">
              <w:rPr>
                <w:b/>
                <w:szCs w:val="20"/>
              </w:rPr>
              <w:t>20</w:t>
            </w:r>
            <w:r w:rsidR="00FD4203">
              <w:rPr>
                <w:b/>
                <w:szCs w:val="20"/>
              </w:rPr>
              <w:t>2</w:t>
            </w:r>
            <w:r w:rsidR="00E9322C">
              <w:rPr>
                <w:b/>
                <w:szCs w:val="20"/>
              </w:rPr>
              <w:t>6</w:t>
            </w:r>
            <w:r w:rsidRPr="00A32E5C">
              <w:rPr>
                <w:b/>
                <w:szCs w:val="20"/>
              </w:rPr>
              <w:t>.</w:t>
            </w:r>
          </w:p>
        </w:tc>
      </w:tr>
      <w:permEnd w:id="752054176"/>
    </w:tbl>
    <w:p w14:paraId="21267FF0" w14:textId="77777777" w:rsidR="00E11A4A" w:rsidRPr="00A32E5C" w:rsidRDefault="00E11A4A"/>
    <w:sectPr w:rsidR="00E11A4A" w:rsidRPr="00A32E5C" w:rsidSect="0083111D">
      <w:headerReference w:type="default" r:id="rId8"/>
      <w:headerReference w:type="first" r:id="rId9"/>
      <w:footerReference w:type="first" r:id="rId10"/>
      <w:type w:val="continuous"/>
      <w:pgSz w:w="11906" w:h="16838" w:code="9"/>
      <w:pgMar w:top="851" w:right="1134" w:bottom="1276" w:left="1134" w:header="56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DEE0B" w14:textId="77777777" w:rsidR="00A62976" w:rsidRDefault="00A62976">
      <w:r>
        <w:separator/>
      </w:r>
    </w:p>
  </w:endnote>
  <w:endnote w:type="continuationSeparator" w:id="0">
    <w:p w14:paraId="6D09799F" w14:textId="77777777" w:rsidR="00A62976" w:rsidRDefault="00A62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 Mono">
    <w:altName w:val="Arial Unicode MS"/>
    <w:charset w:val="80"/>
    <w:family w:val="modern"/>
    <w:pitch w:val="default"/>
  </w:font>
  <w:font w:name="DejaVu Sans">
    <w:altName w:val="Times New Roman"/>
    <w:charset w:val="00"/>
    <w:family w:val="roman"/>
    <w:pitch w:val="variable"/>
  </w:font>
  <w:font w:name="Lohit Hindi">
    <w:altName w:val="MS Mincho"/>
    <w:charset w:val="8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F3418" w14:textId="77777777" w:rsidR="00A5201C" w:rsidRDefault="00A5201C">
    <w:pPr>
      <w:pStyle w:val="Podnoje"/>
      <w:jc w:val="right"/>
    </w:pPr>
  </w:p>
  <w:p w14:paraId="4EFE7DE5" w14:textId="77777777" w:rsidR="00A5201C" w:rsidRDefault="00A5201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F4FAAC" w14:textId="77777777" w:rsidR="00A62976" w:rsidRDefault="00A62976">
      <w:r>
        <w:separator/>
      </w:r>
    </w:p>
  </w:footnote>
  <w:footnote w:type="continuationSeparator" w:id="0">
    <w:p w14:paraId="3A80982B" w14:textId="77777777" w:rsidR="00A62976" w:rsidRDefault="00A629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382"/>
      <w:gridCol w:w="5977"/>
      <w:gridCol w:w="1559"/>
    </w:tblGrid>
    <w:tr w:rsidR="00A32E5C" w14:paraId="21796BC1" w14:textId="77777777" w:rsidTr="00210C77">
      <w:trPr>
        <w:trHeight w:val="295"/>
      </w:trPr>
      <w:tc>
        <w:tcPr>
          <w:tcW w:w="238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AE6CB00" w14:textId="77777777" w:rsidR="00A32E5C" w:rsidRDefault="00A32E5C" w:rsidP="00A32E5C">
          <w:pPr>
            <w:spacing w:before="100" w:beforeAutospacing="1" w:after="100" w:afterAutospacing="1"/>
            <w:jc w:val="center"/>
            <w:rPr>
              <w:lang w:eastAsia="hr-HR"/>
            </w:rPr>
          </w:pPr>
          <w:r>
            <w:rPr>
              <w:noProof/>
              <w:lang w:eastAsia="hr-HR"/>
            </w:rPr>
            <w:drawing>
              <wp:inline distT="0" distB="0" distL="0" distR="0" wp14:anchorId="64221ED8" wp14:editId="0C062F2C">
                <wp:extent cx="1257300" cy="209550"/>
                <wp:effectExtent l="0" t="0" r="0" b="0"/>
                <wp:docPr id="27" name="Slika 27" descr="komunalac_logo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 descr="komunalac_logo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7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3066823" w14:textId="77777777" w:rsidR="00A32E5C" w:rsidRPr="00A32E5C" w:rsidRDefault="00A32E5C" w:rsidP="00A32E5C">
          <w:pPr>
            <w:pStyle w:val="Naslov"/>
            <w:spacing w:line="276" w:lineRule="auto"/>
            <w:jc w:val="center"/>
            <w:rPr>
              <w:rFonts w:ascii="Times New Roman" w:hAnsi="Times New Roman"/>
              <w:b/>
              <w:sz w:val="24"/>
              <w:szCs w:val="24"/>
              <w:lang w:val="hr-HR"/>
            </w:rPr>
          </w:pPr>
          <w:r w:rsidRPr="00A32E5C">
            <w:rPr>
              <w:rFonts w:ascii="Times New Roman" w:hAnsi="Times New Roman"/>
              <w:b/>
              <w:sz w:val="24"/>
              <w:lang w:val="hr-HR"/>
            </w:rPr>
            <w:t>OPIS PROGRAMA ILI PROJEKTA</w:t>
          </w: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7D5D5D7" w14:textId="77777777" w:rsidR="00A32E5C" w:rsidRPr="00A32E5C" w:rsidRDefault="00A32E5C" w:rsidP="00A32E5C">
          <w:pPr>
            <w:spacing w:before="100" w:beforeAutospacing="1" w:after="100" w:afterAutospacing="1"/>
            <w:jc w:val="center"/>
            <w:rPr>
              <w:b/>
            </w:rPr>
          </w:pPr>
          <w:r w:rsidRPr="00A32E5C">
            <w:rPr>
              <w:b/>
            </w:rPr>
            <w:t>P4.</w:t>
          </w:r>
          <w:r w:rsidR="0084182D">
            <w:rPr>
              <w:b/>
            </w:rPr>
            <w:t>4</w:t>
          </w:r>
          <w:r w:rsidRPr="00A32E5C">
            <w:rPr>
              <w:b/>
            </w:rPr>
            <w:t>-OB-3/</w:t>
          </w:r>
          <w:r w:rsidR="0084182D">
            <w:rPr>
              <w:b/>
            </w:rPr>
            <w:t>0</w:t>
          </w:r>
        </w:p>
      </w:tc>
    </w:tr>
    <w:tr w:rsidR="00A32E5C" w14:paraId="5CA9C0D8" w14:textId="77777777" w:rsidTr="007B42B4">
      <w:trPr>
        <w:trHeight w:val="261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A278C00" w14:textId="77777777" w:rsidR="00A32E5C" w:rsidRDefault="00A32E5C" w:rsidP="00A32E5C">
          <w:pPr>
            <w:suppressAutoHyphens w:val="0"/>
            <w:rPr>
              <w:rFonts w:eastAsia="Arial Unicode MS"/>
            </w:rPr>
          </w:pPr>
        </w:p>
      </w:tc>
      <w:tc>
        <w:tcPr>
          <w:tcW w:w="597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A32C160" w14:textId="77777777" w:rsidR="00A32E5C" w:rsidRDefault="00A32E5C" w:rsidP="00A32E5C">
          <w:pPr>
            <w:suppressAutoHyphens w:val="0"/>
          </w:pP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83176DD" w14:textId="77777777" w:rsidR="00A32E5C" w:rsidRDefault="0084182D" w:rsidP="00A32E5C">
          <w:pPr>
            <w:spacing w:before="100" w:beforeAutospacing="1" w:after="100" w:afterAutospacing="1"/>
            <w:jc w:val="center"/>
          </w:pPr>
          <w:r>
            <w:t>9</w:t>
          </w:r>
          <w:r w:rsidR="00C83A70">
            <w:t xml:space="preserve">. </w:t>
          </w:r>
          <w:r>
            <w:t>1</w:t>
          </w:r>
          <w:r w:rsidR="00A32E5C">
            <w:t>. 20</w:t>
          </w:r>
          <w:r>
            <w:t>20</w:t>
          </w:r>
          <w:r w:rsidR="00A32E5C">
            <w:t>.</w:t>
          </w:r>
        </w:p>
      </w:tc>
    </w:tr>
    <w:tr w:rsidR="00A32E5C" w14:paraId="15B6F1E7" w14:textId="77777777" w:rsidTr="00210C77">
      <w:trPr>
        <w:trHeight w:val="187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7580006" w14:textId="77777777" w:rsidR="00A32E5C" w:rsidRDefault="00A32E5C" w:rsidP="00A32E5C">
          <w:pPr>
            <w:suppressAutoHyphens w:val="0"/>
            <w:rPr>
              <w:rFonts w:eastAsia="Arial Unicode MS"/>
            </w:rPr>
          </w:pPr>
        </w:p>
      </w:tc>
      <w:tc>
        <w:tcPr>
          <w:tcW w:w="597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605D30E" w14:textId="77777777" w:rsidR="00A32E5C" w:rsidRDefault="00A32E5C" w:rsidP="00A32E5C">
          <w:pPr>
            <w:suppressAutoHyphens w:val="0"/>
          </w:pP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87E70B7" w14:textId="77777777" w:rsidR="00A32E5C" w:rsidRDefault="00A32E5C" w:rsidP="00A32E5C">
          <w:pPr>
            <w:spacing w:before="100" w:beforeAutospacing="1" w:after="100" w:afterAutospacing="1"/>
            <w:jc w:val="center"/>
          </w:pPr>
          <w:r>
            <w:t xml:space="preserve">Stranica: </w:t>
          </w:r>
          <w:r>
            <w:rPr>
              <w:bCs/>
            </w:rPr>
            <w:fldChar w:fldCharType="begin"/>
          </w:r>
          <w:r>
            <w:rPr>
              <w:bCs/>
            </w:rPr>
            <w:instrText>PAGE  \* Arabic  \* MERGEFORMAT</w:instrText>
          </w:r>
          <w:r>
            <w:rPr>
              <w:bCs/>
            </w:rPr>
            <w:fldChar w:fldCharType="separate"/>
          </w:r>
          <w:r>
            <w:rPr>
              <w:bCs/>
              <w:noProof/>
            </w:rPr>
            <w:t>3</w:t>
          </w:r>
          <w:r>
            <w:rPr>
              <w:bCs/>
            </w:rPr>
            <w:fldChar w:fldCharType="end"/>
          </w:r>
          <w:r>
            <w:rPr>
              <w:bCs/>
            </w:rPr>
            <w:t>/</w:t>
          </w:r>
          <w:r>
            <w:rPr>
              <w:bCs/>
            </w:rPr>
            <w:fldChar w:fldCharType="begin"/>
          </w:r>
          <w:r>
            <w:rPr>
              <w:bCs/>
            </w:rPr>
            <w:instrText>NUMPAGES  \* Arabic  \* MERGEFORMAT</w:instrText>
          </w:r>
          <w:r>
            <w:rPr>
              <w:bCs/>
            </w:rPr>
            <w:fldChar w:fldCharType="separate"/>
          </w:r>
          <w:r>
            <w:rPr>
              <w:bCs/>
              <w:noProof/>
            </w:rPr>
            <w:t>6</w:t>
          </w:r>
          <w:r>
            <w:rPr>
              <w:bCs/>
            </w:rPr>
            <w:fldChar w:fldCharType="end"/>
          </w:r>
        </w:p>
      </w:tc>
    </w:tr>
  </w:tbl>
  <w:p w14:paraId="266AE118" w14:textId="77777777" w:rsidR="00A5201C" w:rsidRPr="007B42B4" w:rsidRDefault="00A5201C" w:rsidP="00064163">
    <w:pPr>
      <w:pStyle w:val="Zaglavlje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1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382"/>
      <w:gridCol w:w="5186"/>
      <w:gridCol w:w="2043"/>
    </w:tblGrid>
    <w:tr w:rsidR="00A32E5C" w14:paraId="53EBD708" w14:textId="77777777" w:rsidTr="00A32E5C">
      <w:trPr>
        <w:trHeight w:val="295"/>
        <w:jc w:val="center"/>
      </w:trPr>
      <w:tc>
        <w:tcPr>
          <w:tcW w:w="238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E2F9F3D" w14:textId="77777777" w:rsidR="00A32E5C" w:rsidRDefault="00A32E5C" w:rsidP="00A32E5C">
          <w:pPr>
            <w:spacing w:before="100" w:beforeAutospacing="1" w:after="100" w:afterAutospacing="1"/>
            <w:jc w:val="center"/>
            <w:rPr>
              <w:lang w:eastAsia="hr-HR"/>
            </w:rPr>
          </w:pPr>
          <w:r>
            <w:rPr>
              <w:noProof/>
              <w:lang w:eastAsia="hr-HR"/>
            </w:rPr>
            <w:drawing>
              <wp:inline distT="0" distB="0" distL="0" distR="0" wp14:anchorId="644C5145" wp14:editId="5ED6BD4C">
                <wp:extent cx="1257300" cy="209550"/>
                <wp:effectExtent l="0" t="0" r="0" b="0"/>
                <wp:docPr id="28" name="Slika 1" descr="komunalac_logo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 descr="komunalac_logo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3FCC2F3" w14:textId="77777777" w:rsidR="00A32E5C" w:rsidRPr="00A32E5C" w:rsidRDefault="00A32E5C" w:rsidP="00A32E5C">
          <w:pPr>
            <w:pStyle w:val="Naslov"/>
            <w:spacing w:line="276" w:lineRule="auto"/>
            <w:jc w:val="center"/>
            <w:rPr>
              <w:rFonts w:ascii="Times New Roman" w:hAnsi="Times New Roman"/>
              <w:b/>
              <w:sz w:val="24"/>
              <w:szCs w:val="24"/>
              <w:lang w:val="hr-HR"/>
            </w:rPr>
          </w:pPr>
          <w:r w:rsidRPr="00A32E5C">
            <w:rPr>
              <w:rFonts w:ascii="Times New Roman" w:hAnsi="Times New Roman"/>
              <w:b/>
              <w:sz w:val="24"/>
              <w:lang w:val="hr-HR"/>
            </w:rPr>
            <w:t>OPIS PROGRAMA ILI PROJEKTA</w:t>
          </w:r>
        </w:p>
      </w:tc>
      <w:tc>
        <w:tcPr>
          <w:tcW w:w="20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2CFAB4F" w14:textId="77777777" w:rsidR="00A32E5C" w:rsidRPr="00A32E5C" w:rsidRDefault="00A32E5C" w:rsidP="00A32E5C">
          <w:pPr>
            <w:spacing w:before="100" w:beforeAutospacing="1" w:after="100" w:afterAutospacing="1"/>
            <w:jc w:val="center"/>
            <w:rPr>
              <w:b/>
            </w:rPr>
          </w:pPr>
          <w:r w:rsidRPr="00A32E5C">
            <w:rPr>
              <w:b/>
            </w:rPr>
            <w:t>P4.</w:t>
          </w:r>
          <w:r w:rsidR="0084182D">
            <w:rPr>
              <w:b/>
            </w:rPr>
            <w:t>4</w:t>
          </w:r>
          <w:r w:rsidRPr="00A32E5C">
            <w:rPr>
              <w:b/>
            </w:rPr>
            <w:t>-OB-3/</w:t>
          </w:r>
          <w:r w:rsidR="0084182D">
            <w:rPr>
              <w:b/>
            </w:rPr>
            <w:t>0</w:t>
          </w:r>
        </w:p>
      </w:tc>
    </w:tr>
    <w:tr w:rsidR="00A32E5C" w14:paraId="416D6543" w14:textId="77777777" w:rsidTr="00A32E5C">
      <w:trPr>
        <w:trHeight w:val="322"/>
        <w:jc w:val="center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9A525E0" w14:textId="77777777" w:rsidR="00A32E5C" w:rsidRDefault="00A32E5C" w:rsidP="00A32E5C">
          <w:pPr>
            <w:suppressAutoHyphens w:val="0"/>
            <w:rPr>
              <w:rFonts w:eastAsia="Arial Unicode MS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FAABF4A" w14:textId="77777777" w:rsidR="00A32E5C" w:rsidRDefault="00A32E5C" w:rsidP="00A32E5C">
          <w:pPr>
            <w:suppressAutoHyphens w:val="0"/>
          </w:pPr>
        </w:p>
      </w:tc>
      <w:tc>
        <w:tcPr>
          <w:tcW w:w="20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4796D93" w14:textId="77777777" w:rsidR="00A32E5C" w:rsidRDefault="0084182D" w:rsidP="00A32E5C">
          <w:pPr>
            <w:spacing w:before="100" w:beforeAutospacing="1" w:after="100" w:afterAutospacing="1"/>
            <w:jc w:val="center"/>
          </w:pPr>
          <w:r>
            <w:t>9</w:t>
          </w:r>
          <w:r w:rsidR="00C83A70">
            <w:t xml:space="preserve">. </w:t>
          </w:r>
          <w:r>
            <w:t>1</w:t>
          </w:r>
          <w:r w:rsidR="00C83A70">
            <w:t>. 20</w:t>
          </w:r>
          <w:r>
            <w:t>20</w:t>
          </w:r>
          <w:r w:rsidR="00C83A70">
            <w:t>.</w:t>
          </w:r>
        </w:p>
      </w:tc>
    </w:tr>
    <w:tr w:rsidR="00A32E5C" w14:paraId="0DB87E00" w14:textId="77777777" w:rsidTr="00A32E5C">
      <w:trPr>
        <w:trHeight w:val="187"/>
        <w:jc w:val="center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CD29269" w14:textId="77777777" w:rsidR="00A32E5C" w:rsidRDefault="00A32E5C" w:rsidP="00A32E5C">
          <w:pPr>
            <w:suppressAutoHyphens w:val="0"/>
            <w:rPr>
              <w:rFonts w:eastAsia="Arial Unicode MS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5477C2B" w14:textId="77777777" w:rsidR="00A32E5C" w:rsidRDefault="00A32E5C" w:rsidP="00A32E5C">
          <w:pPr>
            <w:suppressAutoHyphens w:val="0"/>
          </w:pPr>
        </w:p>
      </w:tc>
      <w:tc>
        <w:tcPr>
          <w:tcW w:w="20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273560A" w14:textId="77777777" w:rsidR="00A32E5C" w:rsidRDefault="00A32E5C" w:rsidP="00A32E5C">
          <w:pPr>
            <w:spacing w:before="100" w:beforeAutospacing="1" w:after="100" w:afterAutospacing="1"/>
            <w:jc w:val="center"/>
          </w:pPr>
          <w:r>
            <w:t xml:space="preserve">Stranica: </w:t>
          </w:r>
          <w:r>
            <w:rPr>
              <w:bCs/>
            </w:rPr>
            <w:fldChar w:fldCharType="begin"/>
          </w:r>
          <w:r>
            <w:rPr>
              <w:bCs/>
            </w:rPr>
            <w:instrText>PAGE  \* Arabic  \* MERGEFORMAT</w:instrText>
          </w:r>
          <w:r>
            <w:rPr>
              <w:bCs/>
            </w:rPr>
            <w:fldChar w:fldCharType="separate"/>
          </w:r>
          <w:r>
            <w:rPr>
              <w:bCs/>
              <w:noProof/>
            </w:rPr>
            <w:t>1</w:t>
          </w:r>
          <w:r>
            <w:rPr>
              <w:bCs/>
            </w:rPr>
            <w:fldChar w:fldCharType="end"/>
          </w:r>
          <w:r>
            <w:rPr>
              <w:bCs/>
            </w:rPr>
            <w:t>/</w:t>
          </w:r>
          <w:r>
            <w:rPr>
              <w:bCs/>
            </w:rPr>
            <w:fldChar w:fldCharType="begin"/>
          </w:r>
          <w:r>
            <w:rPr>
              <w:bCs/>
            </w:rPr>
            <w:instrText>NUMPAGES  \* Arabic  \* MERGEFORMAT</w:instrText>
          </w:r>
          <w:r>
            <w:rPr>
              <w:bCs/>
            </w:rPr>
            <w:fldChar w:fldCharType="separate"/>
          </w:r>
          <w:r>
            <w:rPr>
              <w:bCs/>
              <w:noProof/>
            </w:rPr>
            <w:t>6</w:t>
          </w:r>
          <w:r>
            <w:rPr>
              <w:bCs/>
            </w:rPr>
            <w:fldChar w:fldCharType="end"/>
          </w:r>
        </w:p>
      </w:tc>
    </w:tr>
  </w:tbl>
  <w:p w14:paraId="79C67A99" w14:textId="77777777" w:rsidR="00F72F12" w:rsidRDefault="00F72F1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363"/>
        </w:tabs>
        <w:ind w:left="363" w:hanging="363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363"/>
        </w:tabs>
        <w:ind w:left="720" w:hanging="72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2925165"/>
    <w:multiLevelType w:val="hybridMultilevel"/>
    <w:tmpl w:val="0DFAA11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5220B"/>
    <w:multiLevelType w:val="hybridMultilevel"/>
    <w:tmpl w:val="566E4E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9178DD"/>
    <w:multiLevelType w:val="hybridMultilevel"/>
    <w:tmpl w:val="08BA381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977F2F"/>
    <w:multiLevelType w:val="hybridMultilevel"/>
    <w:tmpl w:val="22F69E78"/>
    <w:lvl w:ilvl="0" w:tplc="12B07012">
      <w:start w:val="1"/>
      <w:numFmt w:val="bullet"/>
      <w:lvlText w:val=""/>
      <w:lvlJc w:val="left"/>
      <w:pPr>
        <w:ind w:left="337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69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41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132" w:hanging="360"/>
      </w:pPr>
      <w:rPr>
        <w:rFonts w:ascii="Wingdings" w:hAnsi="Wingdings" w:hint="default"/>
      </w:rPr>
    </w:lvl>
  </w:abstractNum>
  <w:abstractNum w:abstractNumId="8" w15:restartNumberingAfterBreak="0">
    <w:nsid w:val="1CCF7372"/>
    <w:multiLevelType w:val="hybridMultilevel"/>
    <w:tmpl w:val="7FB0EAE6"/>
    <w:lvl w:ilvl="0" w:tplc="12B07012">
      <w:start w:val="1"/>
      <w:numFmt w:val="bullet"/>
      <w:lvlText w:val=""/>
      <w:lvlJc w:val="left"/>
      <w:pPr>
        <w:ind w:left="3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9" w15:restartNumberingAfterBreak="0">
    <w:nsid w:val="2F353512"/>
    <w:multiLevelType w:val="hybridMultilevel"/>
    <w:tmpl w:val="4E2A3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181DCB"/>
    <w:multiLevelType w:val="hybridMultilevel"/>
    <w:tmpl w:val="BE3CBF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1B492F"/>
    <w:multiLevelType w:val="hybridMultilevel"/>
    <w:tmpl w:val="9B0A6A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C02302"/>
    <w:multiLevelType w:val="hybridMultilevel"/>
    <w:tmpl w:val="69426B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8470345">
    <w:abstractNumId w:val="0"/>
  </w:num>
  <w:num w:numId="2" w16cid:durableId="17707647">
    <w:abstractNumId w:val="1"/>
  </w:num>
  <w:num w:numId="3" w16cid:durableId="1636375819">
    <w:abstractNumId w:val="2"/>
  </w:num>
  <w:num w:numId="4" w16cid:durableId="1197082384">
    <w:abstractNumId w:val="3"/>
  </w:num>
  <w:num w:numId="5" w16cid:durableId="648676126">
    <w:abstractNumId w:val="12"/>
  </w:num>
  <w:num w:numId="6" w16cid:durableId="1715038451">
    <w:abstractNumId w:val="8"/>
  </w:num>
  <w:num w:numId="7" w16cid:durableId="476731475">
    <w:abstractNumId w:val="7"/>
  </w:num>
  <w:num w:numId="8" w16cid:durableId="549462622">
    <w:abstractNumId w:val="5"/>
  </w:num>
  <w:num w:numId="9" w16cid:durableId="2036810177">
    <w:abstractNumId w:val="6"/>
  </w:num>
  <w:num w:numId="10" w16cid:durableId="163084004">
    <w:abstractNumId w:val="4"/>
  </w:num>
  <w:num w:numId="11" w16cid:durableId="898587942">
    <w:abstractNumId w:val="9"/>
  </w:num>
  <w:num w:numId="12" w16cid:durableId="546990117">
    <w:abstractNumId w:val="10"/>
  </w:num>
  <w:num w:numId="13" w16cid:durableId="178175608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1" w:cryptProviderType="rsaAES" w:cryptAlgorithmClass="hash" w:cryptAlgorithmType="typeAny" w:cryptAlgorithmSid="14" w:cryptSpinCount="100000" w:hash="uIDD2eXwjzvhyvxPurwbv7Luxr716g5NUcic0MmiHaQGshTEhIeJ/g6UA+E1mSya9O2t9OR0uQbc1eLOk4dC1w==" w:salt="IDC4qGVuc0rh/Y0m/a2UZg=="/>
  <w:defaultTabStop w:val="357"/>
  <w:hyphenationZone w:val="425"/>
  <w:defaultTableStyle w:val="Normal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63ED"/>
    <w:rsid w:val="00000E30"/>
    <w:rsid w:val="00002BF3"/>
    <w:rsid w:val="00021A26"/>
    <w:rsid w:val="00023A57"/>
    <w:rsid w:val="00026E7F"/>
    <w:rsid w:val="000273F3"/>
    <w:rsid w:val="00030257"/>
    <w:rsid w:val="00031A49"/>
    <w:rsid w:val="000320E4"/>
    <w:rsid w:val="000374EF"/>
    <w:rsid w:val="00044F33"/>
    <w:rsid w:val="0005072D"/>
    <w:rsid w:val="00052FEA"/>
    <w:rsid w:val="00053D22"/>
    <w:rsid w:val="00055786"/>
    <w:rsid w:val="000639FA"/>
    <w:rsid w:val="00064163"/>
    <w:rsid w:val="00066EFC"/>
    <w:rsid w:val="00070F0D"/>
    <w:rsid w:val="00072D98"/>
    <w:rsid w:val="00074B02"/>
    <w:rsid w:val="00092880"/>
    <w:rsid w:val="00094843"/>
    <w:rsid w:val="000A4004"/>
    <w:rsid w:val="000B40D3"/>
    <w:rsid w:val="000B684A"/>
    <w:rsid w:val="000C2377"/>
    <w:rsid w:val="000D09F0"/>
    <w:rsid w:val="000D7717"/>
    <w:rsid w:val="000D79B5"/>
    <w:rsid w:val="000E1C0E"/>
    <w:rsid w:val="000E3112"/>
    <w:rsid w:val="000E4DC7"/>
    <w:rsid w:val="000E7D4F"/>
    <w:rsid w:val="000F655A"/>
    <w:rsid w:val="001040B1"/>
    <w:rsid w:val="00107712"/>
    <w:rsid w:val="00117284"/>
    <w:rsid w:val="00122E9A"/>
    <w:rsid w:val="001236A6"/>
    <w:rsid w:val="00125236"/>
    <w:rsid w:val="0013563B"/>
    <w:rsid w:val="001478F3"/>
    <w:rsid w:val="00154369"/>
    <w:rsid w:val="00164D68"/>
    <w:rsid w:val="00170C3D"/>
    <w:rsid w:val="0017125B"/>
    <w:rsid w:val="0017504C"/>
    <w:rsid w:val="00177A3A"/>
    <w:rsid w:val="001804AB"/>
    <w:rsid w:val="001A6D23"/>
    <w:rsid w:val="001B264A"/>
    <w:rsid w:val="001B4E88"/>
    <w:rsid w:val="001C0B68"/>
    <w:rsid w:val="001C517C"/>
    <w:rsid w:val="001C720E"/>
    <w:rsid w:val="001D6FE2"/>
    <w:rsid w:val="001D71FE"/>
    <w:rsid w:val="001E4DB7"/>
    <w:rsid w:val="001E514E"/>
    <w:rsid w:val="00200044"/>
    <w:rsid w:val="002013D4"/>
    <w:rsid w:val="00201C0E"/>
    <w:rsid w:val="00203592"/>
    <w:rsid w:val="00206F20"/>
    <w:rsid w:val="002079C1"/>
    <w:rsid w:val="00210C77"/>
    <w:rsid w:val="00212DDF"/>
    <w:rsid w:val="00223312"/>
    <w:rsid w:val="00225611"/>
    <w:rsid w:val="002259EF"/>
    <w:rsid w:val="00233AD7"/>
    <w:rsid w:val="002418C5"/>
    <w:rsid w:val="00243843"/>
    <w:rsid w:val="00243FD8"/>
    <w:rsid w:val="00246E15"/>
    <w:rsid w:val="00252E42"/>
    <w:rsid w:val="0025707C"/>
    <w:rsid w:val="00267439"/>
    <w:rsid w:val="00267B78"/>
    <w:rsid w:val="00271B4F"/>
    <w:rsid w:val="0028028D"/>
    <w:rsid w:val="002809D2"/>
    <w:rsid w:val="00284C59"/>
    <w:rsid w:val="0029022D"/>
    <w:rsid w:val="002A0428"/>
    <w:rsid w:val="002A08DE"/>
    <w:rsid w:val="002A45A3"/>
    <w:rsid w:val="002A5232"/>
    <w:rsid w:val="002B65A8"/>
    <w:rsid w:val="002C0437"/>
    <w:rsid w:val="002C71F4"/>
    <w:rsid w:val="002C7B9B"/>
    <w:rsid w:val="002D4B71"/>
    <w:rsid w:val="002D6C2C"/>
    <w:rsid w:val="002F10F6"/>
    <w:rsid w:val="00300595"/>
    <w:rsid w:val="003113A9"/>
    <w:rsid w:val="003163ED"/>
    <w:rsid w:val="00320E45"/>
    <w:rsid w:val="00325D20"/>
    <w:rsid w:val="00330A4F"/>
    <w:rsid w:val="00332EFB"/>
    <w:rsid w:val="0035038F"/>
    <w:rsid w:val="003565E5"/>
    <w:rsid w:val="003606A5"/>
    <w:rsid w:val="003617B5"/>
    <w:rsid w:val="00363470"/>
    <w:rsid w:val="00363C09"/>
    <w:rsid w:val="003713A2"/>
    <w:rsid w:val="00372349"/>
    <w:rsid w:val="00373CC9"/>
    <w:rsid w:val="0037525E"/>
    <w:rsid w:val="00381BAB"/>
    <w:rsid w:val="00384E30"/>
    <w:rsid w:val="003927A9"/>
    <w:rsid w:val="00392A10"/>
    <w:rsid w:val="00394AF4"/>
    <w:rsid w:val="0039765B"/>
    <w:rsid w:val="00397876"/>
    <w:rsid w:val="003A5EB2"/>
    <w:rsid w:val="003A756D"/>
    <w:rsid w:val="003B3CF1"/>
    <w:rsid w:val="003B5A03"/>
    <w:rsid w:val="003B6C00"/>
    <w:rsid w:val="003C4744"/>
    <w:rsid w:val="003D4C05"/>
    <w:rsid w:val="003E10B7"/>
    <w:rsid w:val="003E3473"/>
    <w:rsid w:val="003E3CFF"/>
    <w:rsid w:val="003E67A4"/>
    <w:rsid w:val="003F12E8"/>
    <w:rsid w:val="003F7111"/>
    <w:rsid w:val="00403788"/>
    <w:rsid w:val="004113C2"/>
    <w:rsid w:val="004170CA"/>
    <w:rsid w:val="004200EB"/>
    <w:rsid w:val="004211EB"/>
    <w:rsid w:val="00424110"/>
    <w:rsid w:val="0042442A"/>
    <w:rsid w:val="004325DA"/>
    <w:rsid w:val="0043327D"/>
    <w:rsid w:val="0044183B"/>
    <w:rsid w:val="00443B3D"/>
    <w:rsid w:val="00444174"/>
    <w:rsid w:val="00447254"/>
    <w:rsid w:val="0045576D"/>
    <w:rsid w:val="00455882"/>
    <w:rsid w:val="00464E52"/>
    <w:rsid w:val="004673F2"/>
    <w:rsid w:val="00467C99"/>
    <w:rsid w:val="00484CF9"/>
    <w:rsid w:val="004864DA"/>
    <w:rsid w:val="00486FA2"/>
    <w:rsid w:val="004A0951"/>
    <w:rsid w:val="004A3FB0"/>
    <w:rsid w:val="004A4092"/>
    <w:rsid w:val="004A48CB"/>
    <w:rsid w:val="004A5E58"/>
    <w:rsid w:val="004A6F99"/>
    <w:rsid w:val="004B0D7A"/>
    <w:rsid w:val="004B4527"/>
    <w:rsid w:val="004C2774"/>
    <w:rsid w:val="004C5C65"/>
    <w:rsid w:val="004D1DBC"/>
    <w:rsid w:val="004E2B61"/>
    <w:rsid w:val="004F4281"/>
    <w:rsid w:val="004F6EE2"/>
    <w:rsid w:val="005079B3"/>
    <w:rsid w:val="00523634"/>
    <w:rsid w:val="00541660"/>
    <w:rsid w:val="005471FE"/>
    <w:rsid w:val="00561874"/>
    <w:rsid w:val="0056271A"/>
    <w:rsid w:val="005645C1"/>
    <w:rsid w:val="005654CC"/>
    <w:rsid w:val="00577E45"/>
    <w:rsid w:val="00580E8E"/>
    <w:rsid w:val="00586B19"/>
    <w:rsid w:val="00590FF2"/>
    <w:rsid w:val="005976B4"/>
    <w:rsid w:val="005B2BBE"/>
    <w:rsid w:val="005B6FF4"/>
    <w:rsid w:val="005C3BC7"/>
    <w:rsid w:val="005D1955"/>
    <w:rsid w:val="005D4C18"/>
    <w:rsid w:val="005F2953"/>
    <w:rsid w:val="00601541"/>
    <w:rsid w:val="00603D1E"/>
    <w:rsid w:val="00613312"/>
    <w:rsid w:val="00613B9C"/>
    <w:rsid w:val="00624649"/>
    <w:rsid w:val="00625DB2"/>
    <w:rsid w:val="0062766E"/>
    <w:rsid w:val="0063030A"/>
    <w:rsid w:val="006360D9"/>
    <w:rsid w:val="00642C60"/>
    <w:rsid w:val="00664EA3"/>
    <w:rsid w:val="00680600"/>
    <w:rsid w:val="00681D86"/>
    <w:rsid w:val="00693939"/>
    <w:rsid w:val="00697339"/>
    <w:rsid w:val="006B1C30"/>
    <w:rsid w:val="006B5F34"/>
    <w:rsid w:val="006C22D6"/>
    <w:rsid w:val="006C66D2"/>
    <w:rsid w:val="006D09D5"/>
    <w:rsid w:val="006D64CB"/>
    <w:rsid w:val="006E0596"/>
    <w:rsid w:val="006E7FA5"/>
    <w:rsid w:val="006F2E03"/>
    <w:rsid w:val="00701C87"/>
    <w:rsid w:val="00706D98"/>
    <w:rsid w:val="007108F8"/>
    <w:rsid w:val="007257E1"/>
    <w:rsid w:val="00727351"/>
    <w:rsid w:val="00735573"/>
    <w:rsid w:val="007436A3"/>
    <w:rsid w:val="0075086E"/>
    <w:rsid w:val="007521CE"/>
    <w:rsid w:val="007545E3"/>
    <w:rsid w:val="00756772"/>
    <w:rsid w:val="007606F3"/>
    <w:rsid w:val="007729D1"/>
    <w:rsid w:val="00772D9A"/>
    <w:rsid w:val="00774104"/>
    <w:rsid w:val="00790E67"/>
    <w:rsid w:val="00790F0E"/>
    <w:rsid w:val="007947C4"/>
    <w:rsid w:val="007947ED"/>
    <w:rsid w:val="007A065C"/>
    <w:rsid w:val="007A1B85"/>
    <w:rsid w:val="007A408E"/>
    <w:rsid w:val="007B42B4"/>
    <w:rsid w:val="007B4B70"/>
    <w:rsid w:val="007C1DE5"/>
    <w:rsid w:val="007C5677"/>
    <w:rsid w:val="007D130F"/>
    <w:rsid w:val="007F3A6F"/>
    <w:rsid w:val="007F66C8"/>
    <w:rsid w:val="0080686E"/>
    <w:rsid w:val="008115ED"/>
    <w:rsid w:val="008277AB"/>
    <w:rsid w:val="0083071B"/>
    <w:rsid w:val="0083111D"/>
    <w:rsid w:val="008322B8"/>
    <w:rsid w:val="00834106"/>
    <w:rsid w:val="008353DD"/>
    <w:rsid w:val="0084182D"/>
    <w:rsid w:val="00842236"/>
    <w:rsid w:val="00843532"/>
    <w:rsid w:val="00846A6B"/>
    <w:rsid w:val="00855D7E"/>
    <w:rsid w:val="00855DE7"/>
    <w:rsid w:val="0086022B"/>
    <w:rsid w:val="008706A3"/>
    <w:rsid w:val="00872990"/>
    <w:rsid w:val="0087391D"/>
    <w:rsid w:val="00877B7A"/>
    <w:rsid w:val="00880D44"/>
    <w:rsid w:val="00886E53"/>
    <w:rsid w:val="00887973"/>
    <w:rsid w:val="00890A4C"/>
    <w:rsid w:val="008A158D"/>
    <w:rsid w:val="008A2B9D"/>
    <w:rsid w:val="008B59B5"/>
    <w:rsid w:val="008C0CF4"/>
    <w:rsid w:val="008C28AB"/>
    <w:rsid w:val="008C6724"/>
    <w:rsid w:val="008C673F"/>
    <w:rsid w:val="008C6B22"/>
    <w:rsid w:val="008E6478"/>
    <w:rsid w:val="008F1AD3"/>
    <w:rsid w:val="008F2063"/>
    <w:rsid w:val="008F576F"/>
    <w:rsid w:val="009011F4"/>
    <w:rsid w:val="00904C01"/>
    <w:rsid w:val="009057DF"/>
    <w:rsid w:val="00910096"/>
    <w:rsid w:val="00911216"/>
    <w:rsid w:val="00911A3D"/>
    <w:rsid w:val="00920640"/>
    <w:rsid w:val="00925D75"/>
    <w:rsid w:val="009271F7"/>
    <w:rsid w:val="00934A31"/>
    <w:rsid w:val="009404B1"/>
    <w:rsid w:val="00942D7C"/>
    <w:rsid w:val="0095066F"/>
    <w:rsid w:val="00965CD4"/>
    <w:rsid w:val="00975541"/>
    <w:rsid w:val="00980479"/>
    <w:rsid w:val="00981884"/>
    <w:rsid w:val="009842F4"/>
    <w:rsid w:val="00990005"/>
    <w:rsid w:val="00995214"/>
    <w:rsid w:val="009A109F"/>
    <w:rsid w:val="009A4790"/>
    <w:rsid w:val="009B24B2"/>
    <w:rsid w:val="009B2C16"/>
    <w:rsid w:val="009C2DD1"/>
    <w:rsid w:val="009C315A"/>
    <w:rsid w:val="009C358A"/>
    <w:rsid w:val="009C4FD6"/>
    <w:rsid w:val="009C6A2A"/>
    <w:rsid w:val="009D1A02"/>
    <w:rsid w:val="009D2A37"/>
    <w:rsid w:val="009D56AC"/>
    <w:rsid w:val="009D6790"/>
    <w:rsid w:val="009F5FD3"/>
    <w:rsid w:val="00A23C07"/>
    <w:rsid w:val="00A2605F"/>
    <w:rsid w:val="00A272AB"/>
    <w:rsid w:val="00A307CF"/>
    <w:rsid w:val="00A32E5C"/>
    <w:rsid w:val="00A34738"/>
    <w:rsid w:val="00A360B8"/>
    <w:rsid w:val="00A4387E"/>
    <w:rsid w:val="00A46A93"/>
    <w:rsid w:val="00A5201C"/>
    <w:rsid w:val="00A526E0"/>
    <w:rsid w:val="00A57A1E"/>
    <w:rsid w:val="00A57ACB"/>
    <w:rsid w:val="00A60CD4"/>
    <w:rsid w:val="00A62976"/>
    <w:rsid w:val="00A635E0"/>
    <w:rsid w:val="00A64169"/>
    <w:rsid w:val="00A64CFF"/>
    <w:rsid w:val="00A6675A"/>
    <w:rsid w:val="00A679D0"/>
    <w:rsid w:val="00A7306B"/>
    <w:rsid w:val="00AA01E0"/>
    <w:rsid w:val="00AA4519"/>
    <w:rsid w:val="00AB5BFB"/>
    <w:rsid w:val="00AB626E"/>
    <w:rsid w:val="00AD2ED3"/>
    <w:rsid w:val="00AE2862"/>
    <w:rsid w:val="00AE50D7"/>
    <w:rsid w:val="00AE5AF7"/>
    <w:rsid w:val="00AE74A3"/>
    <w:rsid w:val="00B01B89"/>
    <w:rsid w:val="00B130D2"/>
    <w:rsid w:val="00B13D30"/>
    <w:rsid w:val="00B1713C"/>
    <w:rsid w:val="00B339E6"/>
    <w:rsid w:val="00B37E67"/>
    <w:rsid w:val="00B40FE8"/>
    <w:rsid w:val="00B4147E"/>
    <w:rsid w:val="00B456A4"/>
    <w:rsid w:val="00B45F20"/>
    <w:rsid w:val="00B51AC1"/>
    <w:rsid w:val="00B534D9"/>
    <w:rsid w:val="00B53AFE"/>
    <w:rsid w:val="00B5745E"/>
    <w:rsid w:val="00B57EE5"/>
    <w:rsid w:val="00B72E66"/>
    <w:rsid w:val="00B918A2"/>
    <w:rsid w:val="00B91EAB"/>
    <w:rsid w:val="00B93313"/>
    <w:rsid w:val="00B97F3E"/>
    <w:rsid w:val="00BA1D94"/>
    <w:rsid w:val="00BB61E8"/>
    <w:rsid w:val="00BC1C1A"/>
    <w:rsid w:val="00BC54C7"/>
    <w:rsid w:val="00BD71B4"/>
    <w:rsid w:val="00BE3B52"/>
    <w:rsid w:val="00BE44FC"/>
    <w:rsid w:val="00C1002C"/>
    <w:rsid w:val="00C14AAE"/>
    <w:rsid w:val="00C2433C"/>
    <w:rsid w:val="00C31EEB"/>
    <w:rsid w:val="00C36AAC"/>
    <w:rsid w:val="00C57C7D"/>
    <w:rsid w:val="00C71346"/>
    <w:rsid w:val="00C775A9"/>
    <w:rsid w:val="00C830B9"/>
    <w:rsid w:val="00C83A70"/>
    <w:rsid w:val="00C84BA8"/>
    <w:rsid w:val="00C871CF"/>
    <w:rsid w:val="00C950E7"/>
    <w:rsid w:val="00C96D8C"/>
    <w:rsid w:val="00C9700B"/>
    <w:rsid w:val="00CA7B4F"/>
    <w:rsid w:val="00CB3E74"/>
    <w:rsid w:val="00CB5E8D"/>
    <w:rsid w:val="00CC0A24"/>
    <w:rsid w:val="00CC5D2B"/>
    <w:rsid w:val="00CD389F"/>
    <w:rsid w:val="00CD47DB"/>
    <w:rsid w:val="00CD6877"/>
    <w:rsid w:val="00CD767D"/>
    <w:rsid w:val="00CE3EB2"/>
    <w:rsid w:val="00CE5A87"/>
    <w:rsid w:val="00D05175"/>
    <w:rsid w:val="00D05AF3"/>
    <w:rsid w:val="00D1194E"/>
    <w:rsid w:val="00D12DCB"/>
    <w:rsid w:val="00D15039"/>
    <w:rsid w:val="00D23DF2"/>
    <w:rsid w:val="00D25890"/>
    <w:rsid w:val="00D313EB"/>
    <w:rsid w:val="00D36D31"/>
    <w:rsid w:val="00D45380"/>
    <w:rsid w:val="00D50915"/>
    <w:rsid w:val="00D51A16"/>
    <w:rsid w:val="00D53D59"/>
    <w:rsid w:val="00D615BF"/>
    <w:rsid w:val="00D65100"/>
    <w:rsid w:val="00D6668F"/>
    <w:rsid w:val="00D728B4"/>
    <w:rsid w:val="00D75F23"/>
    <w:rsid w:val="00D80281"/>
    <w:rsid w:val="00D861C6"/>
    <w:rsid w:val="00D92059"/>
    <w:rsid w:val="00D93F8C"/>
    <w:rsid w:val="00DA7BEC"/>
    <w:rsid w:val="00DC76E4"/>
    <w:rsid w:val="00DC7C7D"/>
    <w:rsid w:val="00DD4B7E"/>
    <w:rsid w:val="00DD793D"/>
    <w:rsid w:val="00DE1054"/>
    <w:rsid w:val="00DE4935"/>
    <w:rsid w:val="00DE4F46"/>
    <w:rsid w:val="00DE50A6"/>
    <w:rsid w:val="00DF13CD"/>
    <w:rsid w:val="00E027D8"/>
    <w:rsid w:val="00E029EE"/>
    <w:rsid w:val="00E11A4A"/>
    <w:rsid w:val="00E219CA"/>
    <w:rsid w:val="00E262DA"/>
    <w:rsid w:val="00E33E2A"/>
    <w:rsid w:val="00E478BC"/>
    <w:rsid w:val="00E53AFB"/>
    <w:rsid w:val="00E641C1"/>
    <w:rsid w:val="00E660D3"/>
    <w:rsid w:val="00E72B5C"/>
    <w:rsid w:val="00E7337F"/>
    <w:rsid w:val="00E8273A"/>
    <w:rsid w:val="00E854B6"/>
    <w:rsid w:val="00E87207"/>
    <w:rsid w:val="00E8790B"/>
    <w:rsid w:val="00E91E60"/>
    <w:rsid w:val="00E9322C"/>
    <w:rsid w:val="00E969FB"/>
    <w:rsid w:val="00EA081F"/>
    <w:rsid w:val="00EA23D4"/>
    <w:rsid w:val="00EA35F5"/>
    <w:rsid w:val="00EA4E42"/>
    <w:rsid w:val="00EA7BB5"/>
    <w:rsid w:val="00EC36D3"/>
    <w:rsid w:val="00ED3D44"/>
    <w:rsid w:val="00ED4179"/>
    <w:rsid w:val="00EF1EDE"/>
    <w:rsid w:val="00EF4889"/>
    <w:rsid w:val="00F03572"/>
    <w:rsid w:val="00F16CDC"/>
    <w:rsid w:val="00F20B7B"/>
    <w:rsid w:val="00F2613B"/>
    <w:rsid w:val="00F3354A"/>
    <w:rsid w:val="00F470EB"/>
    <w:rsid w:val="00F47EE0"/>
    <w:rsid w:val="00F5052A"/>
    <w:rsid w:val="00F61CC4"/>
    <w:rsid w:val="00F64F0C"/>
    <w:rsid w:val="00F72F12"/>
    <w:rsid w:val="00F80356"/>
    <w:rsid w:val="00F83D60"/>
    <w:rsid w:val="00F84C04"/>
    <w:rsid w:val="00F9258E"/>
    <w:rsid w:val="00F9605D"/>
    <w:rsid w:val="00F96CA4"/>
    <w:rsid w:val="00FA0939"/>
    <w:rsid w:val="00FA195E"/>
    <w:rsid w:val="00FA1F2C"/>
    <w:rsid w:val="00FA4D17"/>
    <w:rsid w:val="00FA5100"/>
    <w:rsid w:val="00FB2AA1"/>
    <w:rsid w:val="00FB55C0"/>
    <w:rsid w:val="00FC16BC"/>
    <w:rsid w:val="00FC1CF3"/>
    <w:rsid w:val="00FC29F6"/>
    <w:rsid w:val="00FD31B0"/>
    <w:rsid w:val="00FD4203"/>
    <w:rsid w:val="00FE14C1"/>
    <w:rsid w:val="00FE5DE6"/>
    <w:rsid w:val="00FE6027"/>
    <w:rsid w:val="00FF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4422039"/>
  <w15:chartTrackingRefBased/>
  <w15:docId w15:val="{98A64C36-A363-431B-847B-841B5B346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4183B"/>
    <w:pPr>
      <w:suppressAutoHyphens/>
    </w:pPr>
    <w:rPr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1z0">
    <w:name w:val="WW8Num1z0"/>
    <w:rPr>
      <w:sz w:val="21"/>
      <w:szCs w:val="21"/>
    </w:rPr>
  </w:style>
  <w:style w:type="character" w:customStyle="1" w:styleId="WW8Num2z0">
    <w:name w:val="WW8Num2z0"/>
    <w:rPr>
      <w:b w:val="0"/>
      <w:sz w:val="21"/>
      <w:szCs w:val="21"/>
    </w:rPr>
  </w:style>
  <w:style w:type="character" w:customStyle="1" w:styleId="WW8Num3z0">
    <w:name w:val="WW8Num3z0"/>
    <w:rPr>
      <w:rFonts w:ascii="Symbol" w:hAnsi="Symbol" w:cs="StarSymbol"/>
      <w:sz w:val="18"/>
      <w:szCs w:val="18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5z0">
    <w:name w:val="WW8Num5z0"/>
    <w:rPr>
      <w:rFonts w:ascii="Arial" w:hAnsi="Arial"/>
      <w:b w:val="0"/>
      <w:i w:val="0"/>
      <w:sz w:val="20"/>
      <w:szCs w:val="20"/>
    </w:rPr>
  </w:style>
  <w:style w:type="character" w:customStyle="1" w:styleId="WW8Num5z1">
    <w:name w:val="WW8Num5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6z0">
    <w:name w:val="WW8Num6z0"/>
    <w:rPr>
      <w:rFonts w:ascii="Arial" w:hAnsi="Arial"/>
      <w:b w:val="0"/>
      <w:i w:val="0"/>
      <w:sz w:val="20"/>
      <w:szCs w:val="20"/>
    </w:rPr>
  </w:style>
  <w:style w:type="character" w:customStyle="1" w:styleId="WW8Num6z1">
    <w:name w:val="WW8Num6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8z0">
    <w:name w:val="WW8Num8z0"/>
    <w:rPr>
      <w:rFonts w:ascii="Arial" w:hAnsi="Arial"/>
      <w:b w:val="0"/>
      <w:i w:val="0"/>
      <w:sz w:val="20"/>
      <w:szCs w:val="20"/>
    </w:rPr>
  </w:style>
  <w:style w:type="character" w:customStyle="1" w:styleId="WW8Num8z1">
    <w:name w:val="WW8Num8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8z2">
    <w:name w:val="WW8Num8z2"/>
    <w:rPr>
      <w:b w:val="0"/>
      <w:i w:val="0"/>
      <w:sz w:val="20"/>
      <w:szCs w:val="20"/>
    </w:rPr>
  </w:style>
  <w:style w:type="character" w:customStyle="1" w:styleId="WW8Num9z0">
    <w:name w:val="WW8Num9z0"/>
    <w:rPr>
      <w:rFonts w:ascii="Arial" w:hAnsi="Arial"/>
      <w:b w:val="0"/>
      <w:i w:val="0"/>
      <w:sz w:val="20"/>
      <w:szCs w:val="20"/>
    </w:rPr>
  </w:style>
  <w:style w:type="character" w:customStyle="1" w:styleId="WW8Num9z1">
    <w:name w:val="WW8Num9z1"/>
    <w:rPr>
      <w:rFonts w:ascii="Symbol" w:hAnsi="Symbol"/>
      <w:b w:val="0"/>
      <w:i w:val="0"/>
      <w:color w:val="000000"/>
      <w:sz w:val="20"/>
      <w:szCs w:val="20"/>
    </w:rPr>
  </w:style>
  <w:style w:type="character" w:customStyle="1" w:styleId="WW8Num9z2">
    <w:name w:val="WW8Num9z2"/>
    <w:rPr>
      <w:b w:val="0"/>
      <w:i w:val="0"/>
      <w:sz w:val="20"/>
      <w:szCs w:val="20"/>
    </w:rPr>
  </w:style>
  <w:style w:type="character" w:customStyle="1" w:styleId="WW8Num10z0">
    <w:name w:val="WW8Num10z0"/>
    <w:rPr>
      <w:rFonts w:ascii="Arial" w:hAnsi="Arial"/>
      <w:b w:val="0"/>
      <w:i w:val="0"/>
      <w:sz w:val="20"/>
      <w:szCs w:val="20"/>
    </w:rPr>
  </w:style>
  <w:style w:type="character" w:customStyle="1" w:styleId="WW8Num10z1">
    <w:name w:val="WW8Num10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1z0">
    <w:name w:val="WW8Num11z0"/>
    <w:rPr>
      <w:rFonts w:ascii="Symbol" w:hAnsi="Symbol"/>
      <w:b w:val="0"/>
      <w:i w:val="0"/>
      <w:color w:val="000000"/>
      <w:sz w:val="20"/>
      <w:szCs w:val="20"/>
    </w:rPr>
  </w:style>
  <w:style w:type="character" w:customStyle="1" w:styleId="WW8Num11z1">
    <w:name w:val="WW8Num11z1"/>
    <w:rPr>
      <w:b w:val="0"/>
      <w:i w:val="0"/>
      <w:color w:val="000000"/>
      <w:sz w:val="21"/>
      <w:szCs w:val="21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2z0">
    <w:name w:val="WW8Num12z0"/>
    <w:rPr>
      <w:rFonts w:ascii="Arial" w:hAnsi="Arial"/>
      <w:b w:val="0"/>
      <w:i w:val="0"/>
      <w:sz w:val="20"/>
      <w:szCs w:val="20"/>
    </w:rPr>
  </w:style>
  <w:style w:type="character" w:customStyle="1" w:styleId="WW8Num12z1">
    <w:name w:val="WW8Num12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3z0">
    <w:name w:val="WW8Num13z0"/>
    <w:rPr>
      <w:sz w:val="20"/>
      <w:szCs w:val="20"/>
    </w:rPr>
  </w:style>
  <w:style w:type="character" w:customStyle="1" w:styleId="WW8Num14z0">
    <w:name w:val="WW8Num14z0"/>
    <w:rPr>
      <w:b w:val="0"/>
      <w:i w:val="0"/>
      <w:color w:val="000000"/>
      <w:sz w:val="16"/>
      <w:szCs w:val="16"/>
    </w:rPr>
  </w:style>
  <w:style w:type="character" w:customStyle="1" w:styleId="WW8Num14z1">
    <w:name w:val="WW8Num14z1"/>
    <w:rPr>
      <w:b w:val="0"/>
      <w:i w:val="0"/>
      <w:color w:val="000000"/>
      <w:sz w:val="21"/>
      <w:szCs w:val="21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4z4">
    <w:name w:val="WW8Num14z4"/>
    <w:rPr>
      <w:rFonts w:ascii="Courier New" w:hAnsi="Courier New" w:cs="Courier New"/>
    </w:rPr>
  </w:style>
  <w:style w:type="character" w:customStyle="1" w:styleId="WW8Num15z0">
    <w:name w:val="WW8Num15z0"/>
    <w:rPr>
      <w:b w:val="0"/>
      <w:i w:val="0"/>
      <w:color w:val="000000"/>
      <w:sz w:val="20"/>
      <w:szCs w:val="20"/>
    </w:rPr>
  </w:style>
  <w:style w:type="character" w:customStyle="1" w:styleId="WW8Num15z1">
    <w:name w:val="WW8Num15z1"/>
    <w:rPr>
      <w:b w:val="0"/>
      <w:i w:val="0"/>
      <w:color w:val="000000"/>
      <w:sz w:val="21"/>
      <w:szCs w:val="21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5z4">
    <w:name w:val="WW8Num15z4"/>
    <w:rPr>
      <w:rFonts w:ascii="Courier New" w:hAnsi="Courier New" w:cs="Courier New"/>
    </w:rPr>
  </w:style>
  <w:style w:type="character" w:customStyle="1" w:styleId="WW8Num16z0">
    <w:name w:val="WW8Num16z0"/>
    <w:rPr>
      <w:rFonts w:ascii="Arial" w:hAnsi="Arial"/>
      <w:b w:val="0"/>
      <w:i w:val="0"/>
      <w:sz w:val="20"/>
      <w:szCs w:val="20"/>
    </w:rPr>
  </w:style>
  <w:style w:type="character" w:customStyle="1" w:styleId="WW8Num17z0">
    <w:name w:val="WW8Num17z0"/>
    <w:rPr>
      <w:sz w:val="20"/>
      <w:szCs w:val="20"/>
    </w:rPr>
  </w:style>
  <w:style w:type="character" w:customStyle="1" w:styleId="WW8Num18z0">
    <w:name w:val="WW8Num18z0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9z0">
    <w:name w:val="WW8Num19z0"/>
    <w:rPr>
      <w:rFonts w:ascii="Arial" w:hAnsi="Arial"/>
      <w:b w:val="0"/>
      <w:i w:val="0"/>
      <w:sz w:val="20"/>
      <w:szCs w:val="20"/>
    </w:rPr>
  </w:style>
  <w:style w:type="character" w:customStyle="1" w:styleId="WW8Num19z1">
    <w:name w:val="WW8Num19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9z2">
    <w:name w:val="WW8Num19z2"/>
    <w:rPr>
      <w:b w:val="0"/>
      <w:i w:val="0"/>
      <w:sz w:val="20"/>
      <w:szCs w:val="20"/>
    </w:rPr>
  </w:style>
  <w:style w:type="character" w:customStyle="1" w:styleId="WW8Num20z0">
    <w:name w:val="WW8Num20z0"/>
    <w:rPr>
      <w:sz w:val="20"/>
      <w:szCs w:val="20"/>
    </w:rPr>
  </w:style>
  <w:style w:type="character" w:customStyle="1" w:styleId="WW8Num21z0">
    <w:name w:val="WW8Num21z0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22z0">
    <w:name w:val="WW8Num22z0"/>
    <w:rPr>
      <w:b w:val="0"/>
      <w:i w:val="0"/>
      <w:color w:val="000000"/>
      <w:sz w:val="20"/>
      <w:szCs w:val="20"/>
    </w:rPr>
  </w:style>
  <w:style w:type="character" w:customStyle="1" w:styleId="WW8Num22z1">
    <w:name w:val="WW8Num22z1"/>
    <w:rPr>
      <w:b w:val="0"/>
      <w:i w:val="0"/>
      <w:color w:val="000000"/>
      <w:sz w:val="21"/>
      <w:szCs w:val="21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2z4">
    <w:name w:val="WW8Num22z4"/>
    <w:rPr>
      <w:rFonts w:ascii="Courier New" w:hAnsi="Courier New" w:cs="Courier New"/>
    </w:rPr>
  </w:style>
  <w:style w:type="character" w:customStyle="1" w:styleId="WW8Num23z0">
    <w:name w:val="WW8Num23z0"/>
    <w:rPr>
      <w:rFonts w:ascii="Arial" w:hAnsi="Arial"/>
      <w:b w:val="0"/>
      <w:i w:val="0"/>
      <w:sz w:val="20"/>
      <w:szCs w:val="20"/>
    </w:rPr>
  </w:style>
  <w:style w:type="character" w:customStyle="1" w:styleId="WW8Num24z0">
    <w:name w:val="WW8Num24z0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24z1">
    <w:name w:val="WW8Num24z1"/>
    <w:rPr>
      <w:b w:val="0"/>
      <w:i w:val="0"/>
      <w:color w:val="000000"/>
      <w:sz w:val="21"/>
      <w:szCs w:val="21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4z4">
    <w:name w:val="WW8Num24z4"/>
    <w:rPr>
      <w:rFonts w:ascii="Courier New" w:hAnsi="Courier New" w:cs="Courier New"/>
    </w:rPr>
  </w:style>
  <w:style w:type="character" w:customStyle="1" w:styleId="WW-DefaultParagraphFont">
    <w:name w:val="WW-Default Paragraph Font"/>
  </w:style>
  <w:style w:type="character" w:customStyle="1" w:styleId="Teletype">
    <w:name w:val="Teletype"/>
    <w:rPr>
      <w:rFonts w:ascii="DejaVu Sans Mono" w:eastAsia="DejaVu Sans Mono" w:hAnsi="DejaVu Sans Mono" w:cs="DejaVu Sans Mono"/>
    </w:rPr>
  </w:style>
  <w:style w:type="character" w:styleId="Brojstranice">
    <w:name w:val="page number"/>
    <w:basedOn w:val="WW-DefaultParagraphFont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Grafikeoznake1">
    <w:name w:val="Grafičke oznake1"/>
    <w:rPr>
      <w:rFonts w:ascii="OpenSymbol" w:eastAsia="OpenSymbol" w:hAnsi="OpenSymbol" w:cs="OpenSymbol"/>
    </w:rPr>
  </w:style>
  <w:style w:type="paragraph" w:customStyle="1" w:styleId="Naslov1">
    <w:name w:val="Naslov1"/>
    <w:basedOn w:val="Normal"/>
    <w:next w:val="Tijeloteksta"/>
    <w:pPr>
      <w:keepNext/>
      <w:spacing w:before="240" w:after="120"/>
    </w:pPr>
    <w:rPr>
      <w:rFonts w:ascii="Arial" w:eastAsia="DejaVu Sans" w:hAnsi="Arial" w:cs="Lohit Hindi"/>
      <w:sz w:val="28"/>
      <w:szCs w:val="28"/>
    </w:rPr>
  </w:style>
  <w:style w:type="paragraph" w:styleId="Tijeloteksta">
    <w:name w:val="Body Text"/>
    <w:basedOn w:val="Normal"/>
    <w:pPr>
      <w:spacing w:after="120"/>
    </w:pPr>
  </w:style>
  <w:style w:type="paragraph" w:styleId="Naslov">
    <w:name w:val="Title"/>
    <w:basedOn w:val="Naslov1"/>
    <w:next w:val="Podnaslov"/>
    <w:link w:val="NaslovChar"/>
    <w:qFormat/>
    <w:rPr>
      <w:rFonts w:cs="Times New Roman"/>
      <w:lang w:val="x-none"/>
    </w:rPr>
  </w:style>
  <w:style w:type="paragraph" w:styleId="Podnaslov">
    <w:name w:val="Subtitle"/>
    <w:basedOn w:val="Naslov1"/>
    <w:next w:val="Tijeloteksta"/>
    <w:qFormat/>
    <w:pPr>
      <w:jc w:val="center"/>
    </w:pPr>
    <w:rPr>
      <w:i/>
      <w:iCs/>
    </w:rPr>
  </w:style>
  <w:style w:type="paragraph" w:styleId="Popis">
    <w:name w:val="List"/>
    <w:basedOn w:val="Tijeloteksta"/>
    <w:rPr>
      <w:rFonts w:ascii="Arial" w:hAnsi="Arial" w:cs="Tahoma"/>
    </w:rPr>
  </w:style>
  <w:style w:type="paragraph" w:customStyle="1" w:styleId="Opis">
    <w:name w:val="Opis"/>
    <w:basedOn w:val="Normal"/>
    <w:pPr>
      <w:suppressLineNumbers/>
      <w:spacing w:before="120" w:after="120"/>
    </w:pPr>
    <w:rPr>
      <w:rFonts w:ascii="Arial" w:hAnsi="Arial" w:cs="Lohit Hindi"/>
      <w:i/>
      <w:iCs/>
    </w:rPr>
  </w:style>
  <w:style w:type="paragraph" w:customStyle="1" w:styleId="Indeks">
    <w:name w:val="Indeks"/>
    <w:basedOn w:val="Normal"/>
    <w:pPr>
      <w:suppressLineNumbers/>
    </w:pPr>
    <w:rPr>
      <w:rFonts w:ascii="Arial" w:hAnsi="Arial" w:cs="Lohit Hindi"/>
    </w:rPr>
  </w:style>
  <w:style w:type="paragraph" w:customStyle="1" w:styleId="Heading">
    <w:name w:val="Heading"/>
    <w:basedOn w:val="Normal"/>
    <w:next w:val="Tijeloteksta"/>
    <w:pPr>
      <w:keepNext/>
      <w:spacing w:before="240" w:after="120"/>
    </w:pPr>
    <w:rPr>
      <w:rFonts w:ascii="Arial" w:eastAsia="DejaVu Sans" w:hAnsi="Arial" w:cs="Tahoma"/>
      <w:szCs w:val="28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ascii="Arial" w:hAnsi="Arial" w:cs="Tahoma"/>
    </w:rPr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Podnoje">
    <w:name w:val="footer"/>
    <w:basedOn w:val="Normal"/>
    <w:link w:val="PodnojeChar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ijeloteksta"/>
  </w:style>
  <w:style w:type="paragraph" w:customStyle="1" w:styleId="Sadrajitablice">
    <w:name w:val="Sadržaji tablice"/>
    <w:basedOn w:val="Normal"/>
    <w:pPr>
      <w:suppressLineNumbers/>
    </w:pPr>
  </w:style>
  <w:style w:type="paragraph" w:customStyle="1" w:styleId="Naslovtablice">
    <w:name w:val="Naslov tablice"/>
    <w:basedOn w:val="Sadrajitablice"/>
    <w:pPr>
      <w:jc w:val="center"/>
    </w:pPr>
    <w:rPr>
      <w:b/>
      <w:bCs/>
    </w:rPr>
  </w:style>
  <w:style w:type="character" w:styleId="Hiperveza">
    <w:name w:val="Hyperlink"/>
    <w:rsid w:val="00925D75"/>
    <w:rPr>
      <w:color w:val="0000FF"/>
      <w:u w:val="single"/>
    </w:rPr>
  </w:style>
  <w:style w:type="character" w:styleId="SlijeenaHiperveza">
    <w:name w:val="FollowedHyperlink"/>
    <w:rsid w:val="00925D75"/>
    <w:rPr>
      <w:color w:val="800080"/>
      <w:u w:val="single"/>
    </w:rPr>
  </w:style>
  <w:style w:type="paragraph" w:customStyle="1" w:styleId="SubTitle1">
    <w:name w:val="SubTitle 1"/>
    <w:basedOn w:val="Normal"/>
    <w:next w:val="SubTitle2"/>
    <w:rsid w:val="005654CC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5654CC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  <w:style w:type="character" w:styleId="Referencakomentara">
    <w:name w:val="annotation reference"/>
    <w:rsid w:val="005654CC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5654CC"/>
    <w:rPr>
      <w:sz w:val="20"/>
      <w:szCs w:val="20"/>
      <w:lang w:val="x-none"/>
    </w:rPr>
  </w:style>
  <w:style w:type="character" w:customStyle="1" w:styleId="TekstkomentaraChar">
    <w:name w:val="Tekst komentara Char"/>
    <w:link w:val="Tekstkomentara"/>
    <w:rsid w:val="005654CC"/>
    <w:rPr>
      <w:lang w:eastAsia="ar-SA"/>
    </w:rPr>
  </w:style>
  <w:style w:type="paragraph" w:styleId="Predmetkomentara">
    <w:name w:val="annotation subject"/>
    <w:basedOn w:val="Tekstkomentara"/>
    <w:next w:val="Tekstkomentara"/>
    <w:link w:val="PredmetkomentaraChar"/>
    <w:rsid w:val="005654CC"/>
    <w:rPr>
      <w:b/>
      <w:bCs/>
    </w:rPr>
  </w:style>
  <w:style w:type="character" w:customStyle="1" w:styleId="PredmetkomentaraChar">
    <w:name w:val="Predmet komentara Char"/>
    <w:link w:val="Predmetkomentara"/>
    <w:rsid w:val="005654CC"/>
    <w:rPr>
      <w:b/>
      <w:bCs/>
      <w:lang w:eastAsia="ar-SA"/>
    </w:rPr>
  </w:style>
  <w:style w:type="paragraph" w:styleId="Tekstbalonia">
    <w:name w:val="Balloon Text"/>
    <w:basedOn w:val="Normal"/>
    <w:link w:val="TekstbaloniaChar"/>
    <w:rsid w:val="005654CC"/>
    <w:rPr>
      <w:rFonts w:ascii="Tahoma" w:hAnsi="Tahoma"/>
      <w:sz w:val="16"/>
      <w:szCs w:val="16"/>
      <w:lang w:val="x-none"/>
    </w:rPr>
  </w:style>
  <w:style w:type="character" w:customStyle="1" w:styleId="TekstbaloniaChar">
    <w:name w:val="Tekst balončića Char"/>
    <w:link w:val="Tekstbalonia"/>
    <w:rsid w:val="005654CC"/>
    <w:rPr>
      <w:rFonts w:ascii="Tahoma" w:hAnsi="Tahoma" w:cs="Tahoma"/>
      <w:sz w:val="16"/>
      <w:szCs w:val="16"/>
      <w:lang w:eastAsia="ar-SA"/>
    </w:rPr>
  </w:style>
  <w:style w:type="character" w:customStyle="1" w:styleId="PodnojeChar">
    <w:name w:val="Podnožje Char"/>
    <w:link w:val="Podnoje"/>
    <w:uiPriority w:val="99"/>
    <w:rsid w:val="00D23DF2"/>
    <w:rPr>
      <w:sz w:val="24"/>
      <w:szCs w:val="24"/>
      <w:lang w:eastAsia="ar-SA"/>
    </w:rPr>
  </w:style>
  <w:style w:type="character" w:customStyle="1" w:styleId="ZaglavljeChar">
    <w:name w:val="Zaglavlje Char"/>
    <w:link w:val="Zaglavlje"/>
    <w:uiPriority w:val="99"/>
    <w:rsid w:val="00F72F12"/>
    <w:rPr>
      <w:sz w:val="24"/>
      <w:szCs w:val="24"/>
      <w:lang w:eastAsia="ar-SA"/>
    </w:rPr>
  </w:style>
  <w:style w:type="character" w:styleId="Naglaeno">
    <w:name w:val="Strong"/>
    <w:qFormat/>
    <w:rsid w:val="00FE6027"/>
    <w:rPr>
      <w:b/>
      <w:bCs/>
    </w:rPr>
  </w:style>
  <w:style w:type="paragraph" w:styleId="Tekstfusnote">
    <w:name w:val="footnote text"/>
    <w:basedOn w:val="Normal"/>
    <w:link w:val="TekstfusnoteChar"/>
    <w:rsid w:val="000D09F0"/>
    <w:rPr>
      <w:sz w:val="20"/>
      <w:szCs w:val="20"/>
      <w:lang w:val="x-none"/>
    </w:rPr>
  </w:style>
  <w:style w:type="character" w:customStyle="1" w:styleId="TekstfusnoteChar">
    <w:name w:val="Tekst fusnote Char"/>
    <w:link w:val="Tekstfusnote"/>
    <w:rsid w:val="000D09F0"/>
    <w:rPr>
      <w:lang w:eastAsia="ar-SA"/>
    </w:rPr>
  </w:style>
  <w:style w:type="character" w:styleId="Referencafusnote">
    <w:name w:val="footnote reference"/>
    <w:rsid w:val="000D09F0"/>
    <w:rPr>
      <w:vertAlign w:val="superscript"/>
    </w:rPr>
  </w:style>
  <w:style w:type="table" w:styleId="Reetkatablice">
    <w:name w:val="Table Grid"/>
    <w:basedOn w:val="Obinatablica"/>
    <w:rsid w:val="00D920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Char">
    <w:name w:val="Naslov Char"/>
    <w:link w:val="Naslov"/>
    <w:rsid w:val="004A3FB0"/>
    <w:rPr>
      <w:rFonts w:ascii="Arial" w:eastAsia="DejaVu Sans" w:hAnsi="Arial" w:cs="Lohit Hindi"/>
      <w:sz w:val="28"/>
      <w:szCs w:val="28"/>
      <w:lang w:eastAsia="ar-SA"/>
    </w:rPr>
  </w:style>
  <w:style w:type="paragraph" w:styleId="Bezproreda">
    <w:name w:val="No Spacing"/>
    <w:uiPriority w:val="1"/>
    <w:qFormat/>
    <w:rsid w:val="007B42B4"/>
    <w:rPr>
      <w:sz w:val="22"/>
      <w:szCs w:val="22"/>
    </w:rPr>
  </w:style>
  <w:style w:type="paragraph" w:styleId="Odlomakpopisa">
    <w:name w:val="List Paragraph"/>
    <w:basedOn w:val="Normal"/>
    <w:uiPriority w:val="34"/>
    <w:qFormat/>
    <w:rsid w:val="00210C77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CEF26-0898-4F3C-91CA-CC46DFBDB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7</Pages>
  <Words>1463</Words>
  <Characters>8345</Characters>
  <Application>Microsoft Office Word</Application>
  <DocSecurity>8</DocSecurity>
  <Lines>69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Robertina Zdjelar</dc:creator>
  <cp:keywords/>
  <cp:lastModifiedBy>Matea Gačan</cp:lastModifiedBy>
  <cp:revision>36</cp:revision>
  <cp:lastPrinted>2015-03-02T10:31:00Z</cp:lastPrinted>
  <dcterms:created xsi:type="dcterms:W3CDTF">2020-01-09T08:39:00Z</dcterms:created>
  <dcterms:modified xsi:type="dcterms:W3CDTF">2026-01-23T08:11:00Z</dcterms:modified>
</cp:coreProperties>
</file>